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0"/>
        <w:ind w:left="720" w:firstLine="720"/>
        <w:rPr>
          <w:b/>
          <w:sz w:val="44"/>
          <w:u w:val="single"/>
        </w:rPr>
      </w:pPr>
      <w:r>
        <w:rPr>
          <w:b/>
          <w:sz w:val="48"/>
          <w:u w:val="single"/>
        </w:rPr>
        <w:t xml:space="preserve">OZOR </w:t>
      </w:r>
      <w:r>
        <w:rPr>
          <w:b/>
          <w:sz w:val="48"/>
          <w:u w:val="single"/>
          <w:lang w:val="en-US"/>
        </w:rPr>
        <w:t>VIVIAN</w:t>
      </w:r>
      <w:r>
        <w:rPr>
          <w:b/>
          <w:sz w:val="48"/>
          <w:u w:val="single"/>
        </w:rPr>
        <w:t xml:space="preserve"> CH</w:t>
      </w:r>
      <w:r>
        <w:rPr>
          <w:b/>
          <w:sz w:val="48"/>
          <w:u w:val="single"/>
          <w:lang w:val="en-US"/>
        </w:rPr>
        <w:t>IOMA</w:t>
      </w:r>
      <w:r>
        <w:rPr>
          <w:b/>
          <w:sz w:val="48"/>
          <w:u w:val="single"/>
        </w:rPr>
        <w:t>.</w:t>
      </w:r>
    </w:p>
    <w:p>
      <w:pPr>
        <w:pStyle w:val="style0"/>
        <w:spacing w:after="0"/>
        <w:jc w:val="left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  <w:lang w:val="en-US"/>
        </w:rPr>
        <w:t xml:space="preserve">                       4th Avenue shodipo Estate  Lagos State.</w:t>
      </w:r>
    </w:p>
    <w:p>
      <w:pPr>
        <w:pStyle w:val="style0"/>
        <w:spacing w:after="0"/>
        <w:jc w:val="left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  <w:lang w:val="en-US"/>
        </w:rPr>
        <w:t xml:space="preserve">                       </w:t>
      </w:r>
      <w:r>
        <w:rPr>
          <w:rFonts w:cs="Calibri"/>
          <w:sz w:val="28"/>
          <w:szCs w:val="28"/>
        </w:rPr>
        <w:t>Tel. (+234) 081</w:t>
      </w:r>
      <w:r>
        <w:rPr>
          <w:rFonts w:cs="Calibri"/>
          <w:sz w:val="28"/>
          <w:szCs w:val="28"/>
          <w:lang w:val="en-US"/>
        </w:rPr>
        <w:t xml:space="preserve">3 074-6124, </w:t>
      </w:r>
      <w:r>
        <w:rPr>
          <w:rFonts w:cs="Calibri"/>
          <w:sz w:val="28"/>
          <w:szCs w:val="28"/>
        </w:rPr>
        <w:t xml:space="preserve"> 0</w:t>
      </w:r>
      <w:r>
        <w:rPr>
          <w:rFonts w:cs="Calibri"/>
          <w:sz w:val="28"/>
          <w:szCs w:val="28"/>
          <w:lang w:val="en-US"/>
        </w:rPr>
        <w:t>913-994-7749</w:t>
      </w:r>
      <w:r>
        <w:rPr>
          <w:rFonts w:cs="Calibri"/>
          <w:sz w:val="28"/>
          <w:szCs w:val="28"/>
        </w:rPr>
        <w:t xml:space="preserve"> (Mobile)</w:t>
      </w:r>
    </w:p>
    <w:p>
      <w:pPr>
        <w:pStyle w:val="style0"/>
        <w:spacing w:after="0"/>
        <w:jc w:val="left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  <w:lang w:val="en-US"/>
        </w:rPr>
        <w:t xml:space="preserve">                         </w:t>
      </w:r>
      <w:r>
        <w:rPr>
          <w:rFonts w:cs="Calibri"/>
          <w:sz w:val="28"/>
          <w:szCs w:val="28"/>
        </w:rPr>
        <w:t xml:space="preserve">Email: </w:t>
      </w:r>
      <w:r>
        <w:rPr>
          <w:rFonts w:cs="Calibri"/>
          <w:sz w:val="28"/>
          <w:szCs w:val="28"/>
          <w:lang w:val="en-US"/>
        </w:rPr>
        <w:t>chiomavivian732@gmail.com</w:t>
      </w:r>
    </w:p>
    <w:p>
      <w:pPr>
        <w:pStyle w:val="style0"/>
        <w:spacing w:after="0"/>
        <w:rPr>
          <w:rFonts w:cs="Calibri"/>
          <w:sz w:val="28"/>
          <w:szCs w:val="28"/>
        </w:rPr>
      </w:pPr>
    </w:p>
    <w:p>
      <w:pPr>
        <w:pStyle w:val="style0"/>
        <w:spacing w:after="0"/>
        <w:rPr>
          <w:rFonts w:cs="Calibri"/>
          <w:b/>
          <w:sz w:val="32"/>
          <w:szCs w:val="28"/>
        </w:rPr>
      </w:pPr>
      <w:r>
        <w:rPr>
          <w:rFonts w:cs="Calibri"/>
          <w:b/>
          <w:sz w:val="32"/>
          <w:szCs w:val="28"/>
        </w:rPr>
        <w:t>PROFILE:</w:t>
      </w:r>
    </w:p>
    <w:p>
      <w:pPr>
        <w:pStyle w:val="style0"/>
        <w:spacing w:after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I am a versatile, creative, resourceful, innovative and charismatic young </w:t>
      </w:r>
      <w:r>
        <w:rPr>
          <w:rFonts w:cs="Calibri"/>
          <w:sz w:val="28"/>
          <w:szCs w:val="28"/>
          <w:lang w:val="en-US"/>
        </w:rPr>
        <w:t xml:space="preserve">lady, </w:t>
      </w:r>
      <w:r>
        <w:rPr>
          <w:rFonts w:cs="Calibri"/>
          <w:sz w:val="28"/>
          <w:szCs w:val="28"/>
        </w:rPr>
        <w:t xml:space="preserve">with valuable customer support and </w:t>
      </w:r>
      <w:r>
        <w:rPr>
          <w:rFonts w:cs="Calibri"/>
          <w:sz w:val="28"/>
          <w:szCs w:val="28"/>
        </w:rPr>
        <w:t>problem-solving</w:t>
      </w:r>
      <w:r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experience. I am a</w:t>
      </w:r>
      <w:r>
        <w:rPr>
          <w:rFonts w:cs="Calibri"/>
          <w:sz w:val="28"/>
          <w:szCs w:val="28"/>
          <w:lang w:val="en-US"/>
        </w:rPr>
        <w:t xml:space="preserve"> customer service representative </w:t>
      </w:r>
      <w:r>
        <w:rPr>
          <w:rFonts w:cs="Calibri"/>
          <w:sz w:val="28"/>
          <w:szCs w:val="28"/>
        </w:rPr>
        <w:t>by training and profession through discipline and commitment.</w:t>
      </w:r>
    </w:p>
    <w:p>
      <w:pPr>
        <w:pStyle w:val="style0"/>
        <w:spacing w:after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I have had opportunities to hold leadership position in learning and social environment and also learn from excellent scholars in my career path.</w:t>
      </w:r>
    </w:p>
    <w:p>
      <w:pPr>
        <w:pStyle w:val="style0"/>
        <w:pBdr>
          <w:bottom w:val="single" w:sz="4" w:space="1" w:color="auto"/>
        </w:pBdr>
        <w:spacing w:after="0" w:lineRule="auto" w:line="240"/>
        <w:ind w:firstLine="72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I intend to properly and positively contribute to the improvement of any working environment I found myself while learning continuously and as well upholding discipline, innovation, integrity and devotion.</w:t>
      </w:r>
    </w:p>
    <w:p>
      <w:pPr>
        <w:pStyle w:val="style0"/>
        <w:spacing w:after="0" w:lineRule="auto" w:line="240"/>
        <w:ind w:firstLine="720"/>
        <w:jc w:val="both"/>
        <w:rPr>
          <w:rFonts w:cs="Calibri"/>
          <w:b/>
          <w:sz w:val="28"/>
          <w:szCs w:val="28"/>
          <w:u w:val="single"/>
        </w:rPr>
      </w:pPr>
    </w:p>
    <w:p>
      <w:pPr>
        <w:pStyle w:val="style0"/>
        <w:spacing w:after="0" w:lineRule="auto" w:line="240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BIO DATA:</w:t>
      </w:r>
    </w:p>
    <w:p>
      <w:pPr>
        <w:pStyle w:val="style179"/>
        <w:numPr>
          <w:ilvl w:val="0"/>
          <w:numId w:val="1"/>
        </w:numPr>
        <w:spacing w:after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Nationality: Nigerian</w:t>
      </w:r>
    </w:p>
    <w:p>
      <w:pPr>
        <w:pStyle w:val="style179"/>
        <w:numPr>
          <w:ilvl w:val="0"/>
          <w:numId w:val="1"/>
        </w:numPr>
        <w:spacing w:after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State of Origin: Imo</w:t>
      </w:r>
    </w:p>
    <w:p>
      <w:pPr>
        <w:pStyle w:val="style179"/>
        <w:numPr>
          <w:ilvl w:val="0"/>
          <w:numId w:val="1"/>
        </w:numPr>
        <w:spacing w:after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  <w:lang w:val="en-US"/>
        </w:rPr>
        <w:t>LinkedIn:https://www.linkedin.com/in/vivian-chioma-692bb3177</w:t>
      </w:r>
    </w:p>
    <w:p>
      <w:pPr>
        <w:pStyle w:val="style179"/>
        <w:numPr>
          <w:ilvl w:val="0"/>
          <w:numId w:val="1"/>
        </w:numPr>
        <w:spacing w:after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Gender: </w:t>
      </w:r>
      <w:r>
        <w:rPr>
          <w:rFonts w:cs="Calibri"/>
          <w:sz w:val="28"/>
          <w:szCs w:val="28"/>
          <w:lang w:val="en-US"/>
        </w:rPr>
        <w:t>female</w:t>
      </w:r>
    </w:p>
    <w:p>
      <w:pPr>
        <w:pStyle w:val="style179"/>
        <w:numPr>
          <w:ilvl w:val="0"/>
          <w:numId w:val="1"/>
        </w:numPr>
        <w:spacing w:after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Marital Status: </w:t>
      </w:r>
      <w:r>
        <w:rPr>
          <w:rFonts w:cs="Calibri"/>
          <w:sz w:val="28"/>
          <w:szCs w:val="28"/>
          <w:lang w:val="en-US"/>
        </w:rPr>
        <w:t xml:space="preserve">Married </w:t>
      </w:r>
    </w:p>
    <w:p>
      <w:pPr>
        <w:pStyle w:val="style179"/>
        <w:numPr>
          <w:ilvl w:val="0"/>
          <w:numId w:val="0"/>
        </w:numPr>
        <w:pBdr>
          <w:bottom w:val="single" w:sz="4" w:space="1" w:color="auto"/>
        </w:pBdr>
        <w:spacing w:after="0"/>
        <w:ind w:left="720" w:firstLine="0"/>
        <w:rPr>
          <w:rFonts w:cs="Calibri"/>
          <w:sz w:val="28"/>
          <w:szCs w:val="28"/>
        </w:rPr>
      </w:pPr>
    </w:p>
    <w:p>
      <w:pPr>
        <w:pStyle w:val="style0"/>
        <w:spacing w:after="0"/>
        <w:rPr>
          <w:rFonts w:cs="Calibri"/>
          <w:sz w:val="28"/>
          <w:szCs w:val="28"/>
        </w:rPr>
      </w:pPr>
    </w:p>
    <w:p>
      <w:pPr>
        <w:pStyle w:val="style0"/>
        <w:spacing w:after="0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CORE SKILLS:</w:t>
      </w:r>
    </w:p>
    <w:p>
      <w:pPr>
        <w:pStyle w:val="style179"/>
        <w:numPr>
          <w:ilvl w:val="0"/>
          <w:numId w:val="2"/>
        </w:numPr>
        <w:spacing w:after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Excellent in MS word, Excel and Computer Knowledge.</w:t>
      </w:r>
    </w:p>
    <w:p>
      <w:pPr>
        <w:pStyle w:val="style179"/>
        <w:numPr>
          <w:ilvl w:val="0"/>
          <w:numId w:val="2"/>
        </w:numPr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  <w:lang w:val="en-US"/>
        </w:rPr>
        <w:t>Good communication skill</w:t>
      </w:r>
    </w:p>
    <w:p>
      <w:pPr>
        <w:pStyle w:val="style179"/>
        <w:numPr>
          <w:ilvl w:val="0"/>
          <w:numId w:val="2"/>
        </w:numPr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Interpersonal relationship</w:t>
      </w:r>
      <w:r>
        <w:rPr>
          <w:rFonts w:cs="Calibri"/>
          <w:sz w:val="28"/>
          <w:szCs w:val="28"/>
        </w:rPr>
        <w:t xml:space="preserve"> and Excellent in Marketing </w:t>
      </w:r>
    </w:p>
    <w:p>
      <w:pPr>
        <w:pStyle w:val="style179"/>
        <w:numPr>
          <w:ilvl w:val="0"/>
          <w:numId w:val="2"/>
        </w:numPr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Excellent ability to perform research on digital</w:t>
      </w:r>
      <w:r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Technology </w:t>
      </w:r>
    </w:p>
    <w:p>
      <w:pPr>
        <w:pStyle w:val="style179"/>
        <w:numPr>
          <w:ilvl w:val="0"/>
          <w:numId w:val="2"/>
        </w:numPr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Excellent in problem solving.</w:t>
      </w:r>
    </w:p>
    <w:p>
      <w:pPr>
        <w:pStyle w:val="style179"/>
        <w:numPr>
          <w:ilvl w:val="0"/>
          <w:numId w:val="2"/>
        </w:numPr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Fluent in spoken English.</w:t>
      </w:r>
    </w:p>
    <w:p>
      <w:pPr>
        <w:pStyle w:val="style179"/>
        <w:numPr>
          <w:ilvl w:val="0"/>
          <w:numId w:val="2"/>
        </w:numPr>
        <w:pBdr>
          <w:bottom w:val="single" w:sz="4" w:space="1" w:color="auto"/>
        </w:pBdr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Excellent in Creativity.</w:t>
      </w:r>
    </w:p>
    <w:p>
      <w:pPr>
        <w:pStyle w:val="style0"/>
        <w:spacing w:after="0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  <w:lang w:val="en-US"/>
        </w:rPr>
        <w:t>TECHNICAL SKILLS:</w:t>
      </w:r>
    </w:p>
    <w:p>
      <w:pPr>
        <w:pStyle w:val="style179"/>
        <w:numPr>
          <w:ilvl w:val="0"/>
          <w:numId w:val="20"/>
        </w:numPr>
        <w:spacing w:after="0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Documentation and control. </w:t>
      </w:r>
    </w:p>
    <w:p>
      <w:pPr>
        <w:pStyle w:val="style179"/>
        <w:numPr>
          <w:ilvl w:val="0"/>
          <w:numId w:val="20"/>
        </w:numPr>
        <w:spacing w:after="0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Team Leadership.</w:t>
      </w:r>
    </w:p>
    <w:p>
      <w:pPr>
        <w:pStyle w:val="style179"/>
        <w:numPr>
          <w:ilvl w:val="0"/>
          <w:numId w:val="21"/>
        </w:numPr>
        <w:spacing w:after="0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Computer (PC, Mac, Tablet). </w:t>
      </w:r>
    </w:p>
    <w:p>
      <w:pPr>
        <w:pStyle w:val="style179"/>
        <w:numPr>
          <w:ilvl w:val="0"/>
          <w:numId w:val="22"/>
        </w:numPr>
        <w:spacing w:after="0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POS Systems </w:t>
      </w:r>
    </w:p>
    <w:p>
      <w:pPr>
        <w:pStyle w:val="style179"/>
        <w:numPr>
          <w:ilvl w:val="0"/>
          <w:numId w:val="22"/>
        </w:numPr>
        <w:spacing w:after="0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Customer Service</w:t>
      </w:r>
      <w:r>
        <w:rPr>
          <w:rFonts w:cs="Calibri"/>
          <w:b/>
          <w:sz w:val="28"/>
          <w:szCs w:val="28"/>
        </w:rPr>
        <w:cr/>
      </w:r>
    </w:p>
    <w:p>
      <w:pPr>
        <w:pStyle w:val="style0"/>
        <w:spacing w:after="0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MICROSOFT SKILLS: </w:t>
      </w:r>
    </w:p>
    <w:p>
      <w:pPr>
        <w:pStyle w:val="style179"/>
        <w:numPr>
          <w:ilvl w:val="0"/>
          <w:numId w:val="23"/>
        </w:numPr>
        <w:spacing w:after="0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Proficient in the use of Microsoft Word, Excel and PowerPoint. </w:t>
      </w:r>
    </w:p>
    <w:p>
      <w:pPr>
        <w:pStyle w:val="style0"/>
        <w:spacing w:after="0"/>
        <w:rPr>
          <w:rFonts w:cs="Calibri"/>
          <w:b/>
          <w:sz w:val="28"/>
          <w:szCs w:val="28"/>
        </w:rPr>
      </w:pPr>
    </w:p>
    <w:p>
      <w:pPr>
        <w:pStyle w:val="style0"/>
        <w:spacing w:after="0"/>
        <w:rPr>
          <w:rFonts w:cs="Calibri"/>
          <w:b/>
          <w:sz w:val="28"/>
          <w:szCs w:val="28"/>
        </w:rPr>
      </w:pPr>
    </w:p>
    <w:p>
      <w:pPr>
        <w:pStyle w:val="style0"/>
        <w:spacing w:after="0"/>
        <w:rPr>
          <w:rFonts w:cs="Calibri"/>
          <w:b/>
          <w:sz w:val="28"/>
          <w:szCs w:val="28"/>
        </w:rPr>
      </w:pPr>
    </w:p>
    <w:p>
      <w:pPr>
        <w:pStyle w:val="style0"/>
        <w:spacing w:after="0"/>
        <w:rPr>
          <w:rFonts w:cs="Calibri"/>
          <w:sz w:val="28"/>
          <w:szCs w:val="28"/>
        </w:rPr>
      </w:pPr>
      <w:r>
        <w:rPr>
          <w:rFonts w:cs="Calibri"/>
          <w:b/>
          <w:sz w:val="28"/>
          <w:szCs w:val="28"/>
        </w:rPr>
        <w:t>ACADEMIC QUILIFICATIONS:</w:t>
      </w:r>
    </w:p>
    <w:tbl>
      <w:tblPr>
        <w:tblStyle w:val="style154"/>
        <w:tblW w:w="9388" w:type="dxa"/>
        <w:tblInd w:w="-5" w:type="dxa"/>
        <w:tblLook w:val="04A0" w:firstRow="1" w:lastRow="0" w:firstColumn="1" w:lastColumn="0" w:noHBand="0" w:noVBand="1"/>
      </w:tblPr>
      <w:tblGrid>
        <w:gridCol w:w="703"/>
        <w:gridCol w:w="2463"/>
        <w:gridCol w:w="3921"/>
        <w:gridCol w:w="2279"/>
      </w:tblGrid>
      <w:tr>
        <w:trPr>
          <w:trHeight w:val="469" w:hRule="atLeast"/>
        </w:trPr>
        <w:tc>
          <w:tcPr>
            <w:tcW w:w="677" w:type="dxa"/>
            <w:tcBorders/>
          </w:tcPr>
          <w:p>
            <w:pPr>
              <w:pStyle w:val="style179"/>
              <w:ind w:left="0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t>S/N</w:t>
            </w:r>
          </w:p>
        </w:tc>
        <w:tc>
          <w:tcPr>
            <w:tcW w:w="2465" w:type="dxa"/>
            <w:tcBorders/>
          </w:tcPr>
          <w:p>
            <w:pPr>
              <w:pStyle w:val="style179"/>
              <w:ind w:left="0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t>QUILIFICATIONS</w:t>
            </w:r>
          </w:p>
        </w:tc>
        <w:tc>
          <w:tcPr>
            <w:tcW w:w="3955" w:type="dxa"/>
            <w:tcBorders/>
          </w:tcPr>
          <w:p>
            <w:pPr>
              <w:pStyle w:val="style179"/>
              <w:ind w:left="0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t>INSTITUTION.</w:t>
            </w:r>
          </w:p>
        </w:tc>
        <w:tc>
          <w:tcPr>
            <w:tcW w:w="2291" w:type="dxa"/>
            <w:tcBorders/>
          </w:tcPr>
          <w:p>
            <w:pPr>
              <w:pStyle w:val="style179"/>
              <w:ind w:left="0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t>DATE</w:t>
            </w:r>
          </w:p>
        </w:tc>
      </w:tr>
      <w:tr>
        <w:tblPrEx/>
        <w:trPr>
          <w:trHeight w:val="1948" w:hRule="atLeast"/>
        </w:trPr>
        <w:tc>
          <w:tcPr>
            <w:tcW w:w="677" w:type="dxa"/>
            <w:tcBorders/>
          </w:tcPr>
          <w:p>
            <w:pPr>
              <w:pStyle w:val="style179"/>
              <w:ind w:left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  <w:lang w:val="en-US"/>
              </w:rPr>
              <w:t>1</w:t>
            </w:r>
          </w:p>
        </w:tc>
        <w:tc>
          <w:tcPr>
            <w:tcW w:w="2465" w:type="dxa"/>
            <w:tcBorders/>
          </w:tcPr>
          <w:p>
            <w:pPr>
              <w:pStyle w:val="style179"/>
              <w:ind w:left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ICT</w:t>
            </w:r>
          </w:p>
        </w:tc>
        <w:tc>
          <w:tcPr>
            <w:tcW w:w="3955" w:type="dxa"/>
            <w:tcBorders/>
          </w:tcPr>
          <w:p>
            <w:pPr>
              <w:pStyle w:val="style179"/>
              <w:ind w:left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Nigeria Army College of Environmental Science and Technology (NACEST), Makurdi Benue State.</w:t>
            </w:r>
          </w:p>
        </w:tc>
        <w:tc>
          <w:tcPr>
            <w:tcW w:w="2291" w:type="dxa"/>
            <w:tcBorders/>
          </w:tcPr>
          <w:p>
            <w:pPr>
              <w:pStyle w:val="style179"/>
              <w:ind w:left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February 2022 </w:t>
            </w:r>
          </w:p>
        </w:tc>
      </w:tr>
      <w:tr>
        <w:tblPrEx/>
        <w:trPr>
          <w:trHeight w:val="962" w:hRule="atLeast"/>
        </w:trPr>
        <w:tc>
          <w:tcPr>
            <w:tcW w:w="677" w:type="dxa"/>
            <w:tcBorders/>
          </w:tcPr>
          <w:p>
            <w:pPr>
              <w:pStyle w:val="style179"/>
              <w:ind w:left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2465" w:type="dxa"/>
            <w:tcBorders/>
          </w:tcPr>
          <w:p>
            <w:pPr>
              <w:pStyle w:val="style179"/>
              <w:ind w:left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B.Sc.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  <w:lang w:val="en-US"/>
              </w:rPr>
              <w:t>Micro Biology</w:t>
            </w:r>
          </w:p>
        </w:tc>
        <w:tc>
          <w:tcPr>
            <w:tcW w:w="3955" w:type="dxa"/>
            <w:tcBorders/>
          </w:tcPr>
          <w:p>
            <w:pPr>
              <w:pStyle w:val="style179"/>
              <w:ind w:left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Michael</w:t>
            </w:r>
            <w:r>
              <w:rPr>
                <w:rFonts w:cs="Calibri"/>
                <w:sz w:val="28"/>
                <w:szCs w:val="28"/>
              </w:rPr>
              <w:t xml:space="preserve"> Okpara </w:t>
            </w:r>
            <w:r>
              <w:rPr>
                <w:rFonts w:cs="Calibri"/>
                <w:sz w:val="28"/>
                <w:szCs w:val="28"/>
              </w:rPr>
              <w:t>University</w:t>
            </w:r>
            <w:r>
              <w:rPr>
                <w:rFonts w:cs="Calibri"/>
                <w:sz w:val="28"/>
                <w:szCs w:val="28"/>
              </w:rPr>
              <w:t xml:space="preserve"> of Agriculture, </w:t>
            </w:r>
            <w:r>
              <w:rPr>
                <w:rFonts w:cs="Calibri"/>
                <w:sz w:val="28"/>
                <w:szCs w:val="28"/>
              </w:rPr>
              <w:t>Umudike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Abia</w:t>
            </w:r>
            <w:r>
              <w:rPr>
                <w:rFonts w:cs="Calibri"/>
                <w:sz w:val="28"/>
                <w:szCs w:val="28"/>
              </w:rPr>
              <w:t xml:space="preserve"> State</w:t>
            </w:r>
          </w:p>
        </w:tc>
        <w:tc>
          <w:tcPr>
            <w:tcW w:w="2291" w:type="dxa"/>
            <w:tcBorders/>
          </w:tcPr>
          <w:p>
            <w:pPr>
              <w:pStyle w:val="style179"/>
              <w:ind w:left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October 20</w:t>
            </w:r>
            <w:r>
              <w:rPr>
                <w:rFonts w:cs="Calibri"/>
                <w:sz w:val="28"/>
                <w:szCs w:val="28"/>
                <w:lang w:val="en-US"/>
              </w:rPr>
              <w:t>12</w:t>
            </w:r>
            <w:r>
              <w:rPr>
                <w:rFonts w:cs="Calibri"/>
                <w:sz w:val="28"/>
                <w:szCs w:val="28"/>
              </w:rPr>
              <w:t xml:space="preserve"> to August 201</w:t>
            </w:r>
            <w:r>
              <w:rPr>
                <w:rFonts w:cs="Calibri"/>
                <w:sz w:val="28"/>
                <w:szCs w:val="28"/>
                <w:lang w:val="en-US"/>
              </w:rPr>
              <w:t>6</w:t>
            </w:r>
          </w:p>
        </w:tc>
      </w:tr>
      <w:tr>
        <w:tblPrEx/>
        <w:trPr>
          <w:trHeight w:val="1454" w:hRule="atLeast"/>
        </w:trPr>
        <w:tc>
          <w:tcPr>
            <w:tcW w:w="677" w:type="dxa"/>
            <w:tcBorders/>
          </w:tcPr>
          <w:p>
            <w:pPr>
              <w:pStyle w:val="style179"/>
              <w:ind w:left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  <w:lang w:val="en-US"/>
              </w:rPr>
              <w:t>3</w:t>
            </w:r>
          </w:p>
        </w:tc>
        <w:tc>
          <w:tcPr>
            <w:tcW w:w="2465" w:type="dxa"/>
            <w:tcBorders/>
          </w:tcPr>
          <w:p>
            <w:pPr>
              <w:pStyle w:val="style179"/>
              <w:ind w:left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African Examination council</w:t>
            </w:r>
            <w:r>
              <w:rPr>
                <w:rFonts w:cs="Calibri"/>
                <w:sz w:val="28"/>
                <w:szCs w:val="28"/>
              </w:rPr>
              <w:t xml:space="preserve"> (WAEC)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  <w:tc>
          <w:tcPr>
            <w:tcW w:w="3955" w:type="dxa"/>
            <w:tcBorders/>
          </w:tcPr>
          <w:p>
            <w:pPr>
              <w:pStyle w:val="style179"/>
              <w:ind w:left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  <w:lang w:val="en-US"/>
              </w:rPr>
              <w:t>Girls Secondary School Umuahia</w:t>
            </w:r>
          </w:p>
        </w:tc>
        <w:tc>
          <w:tcPr>
            <w:tcW w:w="2291" w:type="dxa"/>
            <w:tcBorders/>
          </w:tcPr>
          <w:p>
            <w:pPr>
              <w:pStyle w:val="style179"/>
              <w:ind w:left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September 200</w:t>
            </w:r>
            <w:r>
              <w:rPr>
                <w:rFonts w:cs="Calibri"/>
                <w:sz w:val="28"/>
                <w:szCs w:val="28"/>
                <w:lang w:val="en-US"/>
              </w:rPr>
              <w:t>3</w:t>
            </w:r>
            <w:r>
              <w:rPr>
                <w:rFonts w:cs="Calibri"/>
                <w:sz w:val="28"/>
                <w:szCs w:val="28"/>
              </w:rPr>
              <w:t xml:space="preserve"> to July 20</w:t>
            </w:r>
            <w:r>
              <w:rPr>
                <w:rFonts w:cs="Calibri"/>
                <w:sz w:val="28"/>
                <w:szCs w:val="28"/>
                <w:lang w:val="en-US"/>
              </w:rPr>
              <w:t>09</w:t>
            </w:r>
          </w:p>
        </w:tc>
      </w:tr>
      <w:tr>
        <w:tblPrEx/>
        <w:trPr>
          <w:trHeight w:val="1434" w:hRule="atLeast"/>
        </w:trPr>
        <w:tc>
          <w:tcPr>
            <w:tcW w:w="677" w:type="dxa"/>
            <w:tcBorders/>
          </w:tcPr>
          <w:p>
            <w:pPr>
              <w:pStyle w:val="style179"/>
              <w:ind w:left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  <w:lang w:val="en-US"/>
              </w:rPr>
              <w:t>4</w:t>
            </w:r>
          </w:p>
        </w:tc>
        <w:tc>
          <w:tcPr>
            <w:tcW w:w="2465" w:type="dxa"/>
            <w:tcBorders/>
          </w:tcPr>
          <w:p>
            <w:pPr>
              <w:pStyle w:val="style179"/>
              <w:ind w:left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First School Leaving </w:t>
            </w:r>
            <w:r>
              <w:rPr>
                <w:rFonts w:cs="Calibri"/>
                <w:sz w:val="28"/>
                <w:szCs w:val="28"/>
              </w:rPr>
              <w:t>Certificate (FSLC).</w:t>
            </w:r>
          </w:p>
        </w:tc>
        <w:tc>
          <w:tcPr>
            <w:tcW w:w="3955" w:type="dxa"/>
            <w:tcBorders/>
          </w:tcPr>
          <w:p>
            <w:pPr>
              <w:pStyle w:val="style179"/>
              <w:ind w:left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  <w:lang w:val="en-US"/>
              </w:rPr>
              <w:t xml:space="preserve">Okwe Community </w:t>
            </w:r>
            <w:r>
              <w:rPr>
                <w:rFonts w:cs="Calibri"/>
                <w:sz w:val="28"/>
                <w:szCs w:val="28"/>
              </w:rPr>
              <w:t xml:space="preserve">School,  </w:t>
            </w:r>
            <w:r>
              <w:rPr>
                <w:rFonts w:cs="Calibri"/>
                <w:sz w:val="28"/>
                <w:szCs w:val="28"/>
              </w:rPr>
              <w:t>Abia</w:t>
            </w:r>
            <w:r>
              <w:rPr>
                <w:rFonts w:cs="Calibri"/>
                <w:sz w:val="28"/>
                <w:szCs w:val="28"/>
              </w:rPr>
              <w:t xml:space="preserve"> State</w:t>
            </w:r>
          </w:p>
        </w:tc>
        <w:tc>
          <w:tcPr>
            <w:tcW w:w="2291" w:type="dxa"/>
            <w:tcBorders/>
          </w:tcPr>
          <w:p>
            <w:pPr>
              <w:pStyle w:val="style179"/>
              <w:ind w:left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September </w:t>
            </w:r>
            <w:r>
              <w:rPr>
                <w:rFonts w:cs="Calibri"/>
                <w:sz w:val="28"/>
                <w:szCs w:val="28"/>
                <w:lang w:val="en-US"/>
              </w:rPr>
              <w:t xml:space="preserve">1999 </w:t>
            </w:r>
            <w:r>
              <w:rPr>
                <w:rFonts w:cs="Calibri"/>
                <w:sz w:val="28"/>
                <w:szCs w:val="28"/>
              </w:rPr>
              <w:t>to July 200</w:t>
            </w:r>
            <w:r>
              <w:rPr>
                <w:rFonts w:cs="Calibri"/>
                <w:sz w:val="28"/>
                <w:szCs w:val="28"/>
                <w:lang w:val="en-US"/>
              </w:rPr>
              <w:t>3</w:t>
            </w:r>
          </w:p>
        </w:tc>
      </w:tr>
    </w:tbl>
    <w:p>
      <w:pPr>
        <w:pStyle w:val="style0"/>
        <w:spacing w:after="0"/>
        <w:rPr>
          <w:rFonts w:cs="Calibri"/>
          <w:sz w:val="28"/>
          <w:szCs w:val="28"/>
        </w:rPr>
      </w:pPr>
    </w:p>
    <w:p>
      <w:pPr>
        <w:pStyle w:val="style0"/>
        <w:spacing w:after="0"/>
        <w:rPr>
          <w:rFonts w:cs="Calibri"/>
          <w:sz w:val="28"/>
          <w:szCs w:val="28"/>
        </w:rPr>
      </w:pPr>
    </w:p>
    <w:p>
      <w:pPr>
        <w:pStyle w:val="style0"/>
        <w:spacing w:after="0"/>
        <w:rPr>
          <w:rFonts w:cs="Calibri"/>
          <w:sz w:val="28"/>
          <w:szCs w:val="28"/>
        </w:rPr>
      </w:pPr>
    </w:p>
    <w:p>
      <w:pPr>
        <w:pStyle w:val="style0"/>
        <w:spacing w:after="0"/>
        <w:rPr>
          <w:rFonts w:cs="Calibri"/>
          <w:sz w:val="28"/>
          <w:szCs w:val="28"/>
        </w:rPr>
      </w:pPr>
    </w:p>
    <w:p>
      <w:pPr>
        <w:pStyle w:val="style179"/>
        <w:numPr>
          <w:ilvl w:val="0"/>
          <w:numId w:val="0"/>
        </w:numPr>
        <w:ind w:left="230" w:leftChars="0" w:firstLine="0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  <w:lang w:val="en-US"/>
        </w:rPr>
        <w:t>WORK EXPERIENCE</w:t>
      </w:r>
    </w:p>
    <w:p>
      <w:pPr>
        <w:pStyle w:val="style179"/>
        <w:numPr>
          <w:ilvl w:val="0"/>
          <w:numId w:val="18"/>
        </w:numPr>
        <w:ind w:left="320" w:leftChars="0"/>
        <w:rPr>
          <w:rFonts w:cs="Calibri"/>
          <w:b/>
          <w:bCs/>
          <w:sz w:val="28"/>
          <w:szCs w:val="28"/>
          <w:lang w:val="en-US"/>
        </w:rPr>
      </w:pPr>
      <w:r>
        <w:rPr>
          <w:rFonts w:cs="Calibri"/>
          <w:b/>
          <w:bCs/>
          <w:sz w:val="28"/>
          <w:szCs w:val="28"/>
          <w:lang w:val="en-US"/>
        </w:rPr>
        <w:t xml:space="preserve">     CASHIER </w:t>
      </w:r>
    </w:p>
    <w:p>
      <w:pPr>
        <w:pStyle w:val="style0"/>
        <w:numPr>
          <w:ilvl w:val="0"/>
          <w:numId w:val="0"/>
        </w:numPr>
        <w:ind w:left="0" w:leftChars="0"/>
        <w:rPr>
          <w:rFonts w:cs="Calibri"/>
          <w:b/>
          <w:bCs/>
          <w:sz w:val="28"/>
          <w:szCs w:val="28"/>
          <w:lang w:val="en-US"/>
        </w:rPr>
      </w:pPr>
      <w:r>
        <w:rPr>
          <w:rFonts w:cs="Calibri"/>
          <w:b/>
          <w:bCs/>
          <w:sz w:val="28"/>
          <w:szCs w:val="28"/>
          <w:lang w:val="en-US"/>
        </w:rPr>
        <w:t xml:space="preserve">          SWEET DEAL FOODS JAKANDE LAGOS </w:t>
      </w:r>
    </w:p>
    <w:p>
      <w:pPr>
        <w:pStyle w:val="style0"/>
        <w:numPr>
          <w:ilvl w:val="0"/>
          <w:numId w:val="0"/>
        </w:numPr>
        <w:ind w:left="0" w:leftChars="0"/>
        <w:jc w:val="left"/>
        <w:rPr>
          <w:rFonts w:cs="Calibri"/>
          <w:b/>
          <w:bCs/>
          <w:sz w:val="28"/>
          <w:szCs w:val="28"/>
          <w:lang w:val="en-US"/>
        </w:rPr>
      </w:pPr>
      <w:r>
        <w:rPr>
          <w:rFonts w:cs="Calibri"/>
          <w:b/>
          <w:bCs/>
          <w:sz w:val="28"/>
          <w:szCs w:val="28"/>
          <w:lang w:val="en-US"/>
        </w:rPr>
        <w:t xml:space="preserve">          April 2023- August 2025</w:t>
      </w:r>
      <w:r>
        <w:rPr>
          <w:rFonts w:cs="Calibri"/>
          <w:b/>
          <w:bCs/>
          <w:sz w:val="28"/>
          <w:szCs w:val="28"/>
          <w:lang w:val="en-US"/>
        </w:rPr>
        <w:cr/>
      </w:r>
      <w:r>
        <w:rPr>
          <w:rFonts w:cs="Calibri"/>
          <w:b/>
          <w:bCs/>
          <w:sz w:val="28"/>
          <w:szCs w:val="28"/>
          <w:lang w:val="en-US"/>
        </w:rPr>
        <w:t xml:space="preserve">          JOB DESCRIPTION  </w:t>
      </w:r>
    </w:p>
    <w:p>
      <w:pPr>
        <w:pStyle w:val="style179"/>
        <w:numPr>
          <w:ilvl w:val="0"/>
          <w:numId w:val="19"/>
        </w:numPr>
        <w:ind w:left="680" w:leftChars="0"/>
        <w:jc w:val="left"/>
        <w:rPr>
          <w:rFonts w:cs="Calibri"/>
          <w:b w:val="false"/>
          <w:bCs w:val="false"/>
          <w:sz w:val="28"/>
          <w:szCs w:val="28"/>
          <w:lang w:val="en-US"/>
        </w:rPr>
      </w:pPr>
      <w:r>
        <w:rPr>
          <w:rFonts w:cs="Calibri"/>
          <w:b w:val="false"/>
          <w:bCs w:val="false"/>
          <w:sz w:val="28"/>
          <w:szCs w:val="28"/>
          <w:lang w:val="en-US"/>
        </w:rPr>
        <w:t xml:space="preserve">  Processed cash, credit, and debit transactions with accuracy.</w:t>
      </w:r>
    </w:p>
    <w:p>
      <w:pPr>
        <w:pStyle w:val="style179"/>
        <w:numPr>
          <w:ilvl w:val="0"/>
          <w:numId w:val="19"/>
        </w:numPr>
        <w:ind w:left="680" w:leftChars="0"/>
        <w:jc w:val="left"/>
        <w:rPr>
          <w:rFonts w:cs="Calibri"/>
          <w:b w:val="false"/>
          <w:bCs w:val="false"/>
          <w:sz w:val="28"/>
          <w:szCs w:val="28"/>
          <w:lang w:val="en-US"/>
        </w:rPr>
      </w:pPr>
      <w:r>
        <w:rPr>
          <w:rFonts w:cs="Calibri"/>
          <w:b w:val="false"/>
          <w:bCs w:val="false"/>
          <w:sz w:val="28"/>
          <w:szCs w:val="28"/>
          <w:lang w:val="en-US"/>
        </w:rPr>
        <w:t xml:space="preserve">  Operated POS (Point of Sales) systems and handled        returns,exchanges and refunds according to company policy. </w:t>
      </w:r>
    </w:p>
    <w:p>
      <w:pPr>
        <w:pStyle w:val="style179"/>
        <w:numPr>
          <w:ilvl w:val="0"/>
          <w:numId w:val="19"/>
        </w:numPr>
        <w:ind w:left="680" w:leftChars="0"/>
        <w:jc w:val="left"/>
        <w:rPr>
          <w:rFonts w:cs="Calibri"/>
          <w:b w:val="false"/>
          <w:bCs w:val="false"/>
          <w:sz w:val="28"/>
          <w:szCs w:val="28"/>
          <w:lang w:val="en-US"/>
        </w:rPr>
      </w:pPr>
      <w:r>
        <w:rPr>
          <w:rFonts w:cs="Calibri"/>
          <w:b w:val="false"/>
          <w:bCs w:val="false"/>
          <w:sz w:val="28"/>
          <w:szCs w:val="28"/>
          <w:lang w:val="en-US"/>
        </w:rPr>
        <w:t xml:space="preserve">  Maintained cleanliness and organization of checkout areas.</w:t>
      </w:r>
    </w:p>
    <w:p>
      <w:pPr>
        <w:pStyle w:val="style179"/>
        <w:numPr>
          <w:ilvl w:val="0"/>
          <w:numId w:val="19"/>
        </w:numPr>
        <w:ind w:left="680" w:leftChars="0"/>
        <w:jc w:val="left"/>
        <w:rPr>
          <w:rFonts w:cs="Calibri"/>
          <w:b w:val="false"/>
          <w:bCs w:val="false"/>
          <w:sz w:val="28"/>
          <w:szCs w:val="28"/>
        </w:rPr>
      </w:pPr>
      <w:r>
        <w:rPr>
          <w:rFonts w:cs="Calibri"/>
          <w:b w:val="false"/>
          <w:bCs w:val="false"/>
          <w:sz w:val="28"/>
          <w:szCs w:val="28"/>
          <w:lang w:val="en-US"/>
        </w:rPr>
        <w:t xml:space="preserve">  Provided exceptional customer service, addressing inquiries,    resolving issues and insuring a positive shopping experience for  customers           </w:t>
      </w:r>
    </w:p>
    <w:p>
      <w:pPr>
        <w:pStyle w:val="style0"/>
        <w:rPr/>
      </w:pPr>
    </w:p>
    <w:p>
      <w:pPr>
        <w:pStyle w:val="style179"/>
        <w:numPr>
          <w:ilvl w:val="0"/>
          <w:numId w:val="5"/>
        </w:numPr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  <w:lang w:val="en-US"/>
        </w:rPr>
        <w:t>CUSTOMER SERVICE REPRESENTATIVE</w:t>
      </w:r>
    </w:p>
    <w:p>
      <w:pPr>
        <w:pStyle w:val="style179"/>
        <w:ind w:left="630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  <w:lang w:val="en-US"/>
        </w:rPr>
        <w:t xml:space="preserve">JUNE 4th STUDIOS. 13B LADIPO KUKU STREET, ALLEN AVENUE IKEJA LAGOS </w:t>
      </w:r>
      <w:r>
        <w:rPr>
          <w:rFonts w:cs="Calibri"/>
          <w:b/>
          <w:bCs/>
          <w:sz w:val="28"/>
          <w:szCs w:val="28"/>
        </w:rPr>
        <w:t>STATE.</w:t>
      </w:r>
    </w:p>
    <w:p>
      <w:pPr>
        <w:pStyle w:val="style179"/>
        <w:ind w:left="630"/>
        <w:rPr>
          <w:rFonts w:cs="Calibri"/>
          <w:b/>
          <w:bCs/>
          <w:i/>
          <w:sz w:val="28"/>
          <w:szCs w:val="28"/>
        </w:rPr>
      </w:pPr>
      <w:r>
        <w:rPr>
          <w:rFonts w:cs="Calibri"/>
          <w:b/>
          <w:bCs/>
          <w:i/>
          <w:sz w:val="28"/>
          <w:szCs w:val="28"/>
        </w:rPr>
        <w:t>December.2019-</w:t>
      </w:r>
      <w:r>
        <w:rPr>
          <w:rFonts w:cs="Calibri"/>
          <w:b/>
          <w:bCs/>
          <w:i/>
          <w:sz w:val="28"/>
          <w:szCs w:val="28"/>
          <w:lang w:val="en-US"/>
        </w:rPr>
        <w:t>march 2023</w:t>
      </w:r>
    </w:p>
    <w:p>
      <w:pPr>
        <w:pStyle w:val="style179"/>
        <w:ind w:left="630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JOB DESCRIPTION.</w:t>
      </w:r>
    </w:p>
    <w:p>
      <w:pPr>
        <w:pStyle w:val="style179"/>
        <w:numPr>
          <w:ilvl w:val="0"/>
          <w:numId w:val="12"/>
        </w:numPr>
        <w:rPr>
          <w:rFonts w:cs="Calibri"/>
          <w:b w:val="false"/>
          <w:bCs w:val="false"/>
          <w:sz w:val="28"/>
          <w:szCs w:val="28"/>
        </w:rPr>
      </w:pPr>
      <w:r>
        <w:rPr>
          <w:rFonts w:cs="Calibri"/>
          <w:b w:val="false"/>
          <w:bCs w:val="false"/>
          <w:sz w:val="28"/>
          <w:szCs w:val="28"/>
          <w:lang w:val="en-US"/>
        </w:rPr>
        <w:t>Responding promptly to customer inquiries</w:t>
      </w:r>
    </w:p>
    <w:p>
      <w:pPr>
        <w:pStyle w:val="style179"/>
        <w:numPr>
          <w:ilvl w:val="0"/>
          <w:numId w:val="12"/>
        </w:numPr>
        <w:rPr>
          <w:rFonts w:cs="Calibri"/>
          <w:b w:val="false"/>
          <w:bCs w:val="false"/>
          <w:sz w:val="28"/>
          <w:szCs w:val="28"/>
        </w:rPr>
      </w:pPr>
      <w:r>
        <w:rPr>
          <w:rFonts w:cs="Calibri"/>
          <w:b w:val="false"/>
          <w:bCs w:val="false"/>
          <w:sz w:val="28"/>
          <w:szCs w:val="28"/>
          <w:lang w:val="en-US"/>
        </w:rPr>
        <w:t xml:space="preserve">Acknowledging and resolving customer complaints, transaction </w:t>
      </w:r>
    </w:p>
    <w:p>
      <w:pPr>
        <w:pStyle w:val="style179"/>
        <w:numPr>
          <w:ilvl w:val="0"/>
          <w:numId w:val="12"/>
        </w:numPr>
        <w:rPr>
          <w:rFonts w:cs="Calibri"/>
          <w:b w:val="false"/>
          <w:bCs w:val="false"/>
          <w:sz w:val="28"/>
          <w:szCs w:val="28"/>
        </w:rPr>
      </w:pPr>
      <w:r>
        <w:rPr>
          <w:rFonts w:cs="Calibri"/>
          <w:b w:val="false"/>
          <w:bCs w:val="false"/>
          <w:sz w:val="28"/>
          <w:szCs w:val="28"/>
          <w:lang w:val="en-US"/>
        </w:rPr>
        <w:t>Knowing products inside and out so that i can answer customer questions</w:t>
      </w:r>
    </w:p>
    <w:p>
      <w:pPr>
        <w:pStyle w:val="style179"/>
        <w:numPr>
          <w:ilvl w:val="0"/>
          <w:numId w:val="12"/>
        </w:numPr>
        <w:rPr>
          <w:rFonts w:cs="Calibri"/>
          <w:b w:val="false"/>
          <w:bCs w:val="false"/>
          <w:sz w:val="28"/>
          <w:szCs w:val="28"/>
        </w:rPr>
      </w:pPr>
      <w:r>
        <w:rPr>
          <w:rFonts w:cs="Calibri"/>
          <w:b w:val="false"/>
          <w:bCs w:val="false"/>
          <w:sz w:val="28"/>
          <w:szCs w:val="28"/>
          <w:lang w:val="en-US"/>
        </w:rPr>
        <w:t>Keeping records of customer interactions, transaction, comments and complaints</w:t>
      </w:r>
    </w:p>
    <w:p>
      <w:pPr>
        <w:pStyle w:val="style179"/>
        <w:numPr>
          <w:ilvl w:val="0"/>
          <w:numId w:val="12"/>
        </w:numPr>
        <w:rPr>
          <w:rFonts w:cs="Calibri"/>
          <w:b w:val="false"/>
          <w:bCs w:val="false"/>
          <w:sz w:val="28"/>
          <w:szCs w:val="28"/>
        </w:rPr>
      </w:pPr>
      <w:r>
        <w:rPr>
          <w:rFonts w:cs="Calibri"/>
          <w:b w:val="false"/>
          <w:bCs w:val="false"/>
          <w:sz w:val="28"/>
          <w:szCs w:val="28"/>
          <w:lang w:val="en-US"/>
        </w:rPr>
        <w:t>Processing orders, forms, applications, and request</w:t>
      </w:r>
    </w:p>
    <w:p>
      <w:pPr>
        <w:pStyle w:val="style179"/>
        <w:numPr>
          <w:ilvl w:val="0"/>
          <w:numId w:val="12"/>
        </w:numPr>
        <w:pBdr>
          <w:bottom w:val="single" w:sz="4" w:space="1" w:color="auto"/>
        </w:pBdr>
        <w:spacing w:lineRule="auto" w:line="240"/>
        <w:rPr>
          <w:rFonts w:cs="Calibri"/>
          <w:b w:val="false"/>
          <w:bCs w:val="false"/>
          <w:sz w:val="28"/>
          <w:szCs w:val="28"/>
        </w:rPr>
      </w:pPr>
      <w:r>
        <w:rPr>
          <w:rFonts w:cs="Calibri"/>
          <w:b w:val="false"/>
          <w:bCs w:val="false"/>
          <w:sz w:val="28"/>
          <w:szCs w:val="28"/>
          <w:lang w:val="en-US"/>
        </w:rPr>
        <w:t>Communicating and coordinating with colleagues as necessary.</w:t>
      </w:r>
    </w:p>
    <w:p>
      <w:pPr>
        <w:pStyle w:val="style179"/>
        <w:numPr>
          <w:ilvl w:val="0"/>
          <w:numId w:val="12"/>
        </w:numPr>
        <w:pBdr>
          <w:bottom w:val="single" w:sz="4" w:space="1" w:color="auto"/>
        </w:pBdr>
        <w:spacing w:lineRule="auto" w:line="240"/>
        <w:rPr>
          <w:rFonts w:cs="Calibri"/>
          <w:b w:val="false"/>
          <w:bCs w:val="false"/>
          <w:sz w:val="28"/>
          <w:szCs w:val="28"/>
        </w:rPr>
      </w:pPr>
      <w:r>
        <w:rPr>
          <w:rFonts w:cs="Calibri"/>
          <w:b w:val="false"/>
          <w:bCs w:val="false"/>
          <w:sz w:val="28"/>
          <w:szCs w:val="28"/>
          <w:lang w:val="en-US"/>
        </w:rPr>
        <w:t>Ensure customer satisfaction and provide professional support</w:t>
      </w:r>
    </w:p>
    <w:p>
      <w:pPr>
        <w:pStyle w:val="style0"/>
        <w:spacing w:lineRule="auto" w:line="240"/>
        <w:rPr>
          <w:rFonts w:cs="Calibri"/>
          <w:b/>
          <w:bCs/>
          <w:sz w:val="28"/>
          <w:szCs w:val="28"/>
        </w:rPr>
      </w:pPr>
    </w:p>
    <w:bookmarkStart w:id="0" w:name="_GoBack"/>
    <w:bookmarkEnd w:id="0"/>
    <w:p>
      <w:pPr>
        <w:pStyle w:val="style179"/>
        <w:numPr>
          <w:ilvl w:val="0"/>
          <w:numId w:val="5"/>
        </w:numPr>
        <w:spacing w:lineRule="auto" w:line="240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  <w:lang w:val="en-US"/>
        </w:rPr>
        <w:t>CUSTOMER SERVICE REPRESENTATIVE</w:t>
      </w:r>
    </w:p>
    <w:p>
      <w:pPr>
        <w:pStyle w:val="style0"/>
        <w:spacing w:after="160" w:lineRule="auto" w:line="259"/>
        <w:ind w:left="630"/>
        <w:jc w:val="left"/>
        <w:rPr>
          <w:rFonts w:cs="Calibri"/>
          <w:b/>
          <w:bCs/>
          <w:sz w:val="28"/>
          <w:szCs w:val="28"/>
        </w:rPr>
      </w:pPr>
      <w:r>
        <w:rPr>
          <w:rFonts w:ascii="Calibri" w:cs="Calibri" w:eastAsia="Calibri" w:hAnsi="Calibri" w:hint="default"/>
          <w:b/>
          <w:bCs/>
          <w:i w:val="false"/>
          <w:iCs w:val="false"/>
          <w:color w:val="auto"/>
          <w:sz w:val="28"/>
          <w:szCs w:val="28"/>
          <w:highlight w:val="none"/>
          <w:vertAlign w:val="baseline"/>
          <w:em w:val="none"/>
          <w:lang w:val="en-US" w:eastAsia="en-US"/>
        </w:rPr>
        <w:t>CITY LYFT LOGISTICS COMPANY, UMUAHIA, ABIA STATE.</w:t>
      </w:r>
    </w:p>
    <w:p>
      <w:pPr>
        <w:pStyle w:val="style179"/>
        <w:ind w:left="630"/>
        <w:rPr>
          <w:rFonts w:cs="Calibri"/>
          <w:b/>
          <w:bCs/>
          <w:i/>
          <w:sz w:val="28"/>
          <w:szCs w:val="28"/>
        </w:rPr>
      </w:pPr>
      <w:r>
        <w:rPr>
          <w:rFonts w:cs="Calibri"/>
          <w:b/>
          <w:bCs/>
          <w:i/>
          <w:sz w:val="28"/>
          <w:szCs w:val="28"/>
        </w:rPr>
        <w:t>August.201</w:t>
      </w:r>
      <w:r>
        <w:rPr>
          <w:rFonts w:cs="Calibri"/>
          <w:b/>
          <w:bCs/>
          <w:i/>
          <w:sz w:val="28"/>
          <w:szCs w:val="28"/>
          <w:lang w:val="en-US"/>
        </w:rPr>
        <w:t>8</w:t>
      </w:r>
      <w:r>
        <w:rPr>
          <w:rFonts w:cs="Calibri"/>
          <w:b/>
          <w:bCs/>
          <w:i/>
          <w:sz w:val="28"/>
          <w:szCs w:val="28"/>
        </w:rPr>
        <w:t>-2019</w:t>
      </w:r>
    </w:p>
    <w:p>
      <w:pPr>
        <w:pStyle w:val="style179"/>
        <w:ind w:left="630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JOB DESCRIPTION.</w:t>
      </w:r>
    </w:p>
    <w:p>
      <w:pPr>
        <w:pStyle w:val="style179"/>
        <w:numPr>
          <w:ilvl w:val="0"/>
          <w:numId w:val="12"/>
        </w:numPr>
        <w:rPr>
          <w:rFonts w:cs="Calibri"/>
          <w:b w:val="false"/>
          <w:bCs w:val="false"/>
          <w:sz w:val="28"/>
          <w:szCs w:val="28"/>
        </w:rPr>
      </w:pPr>
      <w:r>
        <w:rPr>
          <w:rFonts w:cs="Calibri"/>
          <w:b w:val="false"/>
          <w:bCs w:val="false"/>
          <w:sz w:val="28"/>
          <w:szCs w:val="28"/>
          <w:lang w:val="en-US"/>
        </w:rPr>
        <w:t>Maintaining a positive, empathetic, and proffesional attitude towards customer at all time</w:t>
      </w:r>
    </w:p>
    <w:p>
      <w:pPr>
        <w:pStyle w:val="style179"/>
        <w:numPr>
          <w:ilvl w:val="0"/>
          <w:numId w:val="12"/>
        </w:numPr>
        <w:rPr>
          <w:rFonts w:cs="Calibri"/>
          <w:b w:val="false"/>
          <w:bCs w:val="false"/>
          <w:sz w:val="28"/>
          <w:szCs w:val="28"/>
        </w:rPr>
      </w:pPr>
      <w:r>
        <w:rPr>
          <w:rFonts w:cs="Calibri"/>
          <w:b w:val="false"/>
          <w:bCs w:val="false"/>
          <w:sz w:val="28"/>
          <w:szCs w:val="28"/>
          <w:lang w:val="en-US"/>
        </w:rPr>
        <w:t>Providing feedback on the efficiency of the customer service process</w:t>
      </w:r>
    </w:p>
    <w:p>
      <w:pPr>
        <w:pStyle w:val="style179"/>
        <w:numPr>
          <w:ilvl w:val="0"/>
          <w:numId w:val="12"/>
        </w:numPr>
        <w:rPr>
          <w:rFonts w:cs="Calibri"/>
          <w:b w:val="false"/>
          <w:bCs w:val="false"/>
          <w:sz w:val="28"/>
          <w:szCs w:val="28"/>
        </w:rPr>
      </w:pPr>
      <w:r>
        <w:rPr>
          <w:rFonts w:cs="Calibri"/>
          <w:b w:val="false"/>
          <w:bCs w:val="false"/>
          <w:sz w:val="28"/>
          <w:szCs w:val="28"/>
          <w:lang w:val="en-US"/>
        </w:rPr>
        <w:t>Communicating with customers through various channels</w:t>
      </w:r>
    </w:p>
    <w:p>
      <w:pPr>
        <w:pStyle w:val="style179"/>
        <w:numPr>
          <w:ilvl w:val="0"/>
          <w:numId w:val="12"/>
        </w:numPr>
        <w:rPr>
          <w:rFonts w:cs="Calibri"/>
          <w:b w:val="false"/>
          <w:bCs w:val="false"/>
          <w:sz w:val="28"/>
          <w:szCs w:val="28"/>
        </w:rPr>
      </w:pPr>
      <w:r>
        <w:rPr>
          <w:rFonts w:cs="Calibri"/>
          <w:b w:val="false"/>
          <w:bCs w:val="false"/>
          <w:sz w:val="28"/>
          <w:szCs w:val="28"/>
          <w:lang w:val="en-US"/>
        </w:rPr>
        <w:t xml:space="preserve">Provide product and services information to customers </w:t>
      </w:r>
    </w:p>
    <w:p>
      <w:pPr>
        <w:pStyle w:val="style179"/>
        <w:numPr>
          <w:ilvl w:val="0"/>
          <w:numId w:val="0"/>
        </w:numPr>
        <w:pBdr>
          <w:bottom w:val="single" w:sz="4" w:space="1" w:color="auto"/>
        </w:pBdr>
        <w:ind w:left="720" w:firstLine="0"/>
        <w:rPr>
          <w:rFonts w:cs="Calibri"/>
          <w:sz w:val="28"/>
          <w:szCs w:val="28"/>
        </w:rPr>
      </w:pPr>
    </w:p>
    <w:p>
      <w:pPr>
        <w:pStyle w:val="style179"/>
        <w:spacing w:after="0"/>
        <w:rPr>
          <w:rFonts w:cs="Calibri"/>
          <w:sz w:val="28"/>
          <w:szCs w:val="28"/>
        </w:rPr>
      </w:pPr>
    </w:p>
    <w:p>
      <w:pPr>
        <w:pStyle w:val="style179"/>
        <w:spacing w:after="0"/>
        <w:rPr>
          <w:rFonts w:cs="Calibri"/>
          <w:sz w:val="28"/>
          <w:szCs w:val="28"/>
        </w:rPr>
      </w:pPr>
    </w:p>
    <w:p>
      <w:pPr>
        <w:pStyle w:val="style179"/>
        <w:numPr>
          <w:ilvl w:val="0"/>
          <w:numId w:val="5"/>
        </w:numPr>
        <w:spacing w:after="0" w:lineRule="auto" w:line="240"/>
        <w:rPr>
          <w:rFonts w:cs="Calibri"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FINANCIAL </w:t>
      </w:r>
      <w:r>
        <w:rPr>
          <w:rFonts w:cs="Calibri"/>
          <w:b/>
          <w:sz w:val="28"/>
          <w:szCs w:val="28"/>
          <w:lang w:val="en-US"/>
        </w:rPr>
        <w:t>SEC</w:t>
      </w:r>
      <w:r>
        <w:rPr>
          <w:rFonts w:cs="Calibri"/>
          <w:b/>
          <w:sz w:val="28"/>
          <w:szCs w:val="28"/>
        </w:rPr>
        <w:t>.</w:t>
      </w:r>
    </w:p>
    <w:p>
      <w:pPr>
        <w:pStyle w:val="style0"/>
        <w:spacing w:after="0"/>
        <w:ind w:left="45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FEDERATION OF COLLEGE EX-STUDENTS CHRISTIAN ASSOCIATION</w:t>
      </w:r>
      <w:r>
        <w:rPr>
          <w:rFonts w:cs="Calibri"/>
          <w:sz w:val="28"/>
          <w:szCs w:val="28"/>
        </w:rPr>
        <w:t>, UMUAHIA ABIA STATE.</w:t>
      </w:r>
    </w:p>
    <w:p>
      <w:pPr>
        <w:pStyle w:val="style0"/>
        <w:spacing w:after="0"/>
        <w:ind w:left="450"/>
        <w:rPr>
          <w:rFonts w:cs="Calibri"/>
          <w:sz w:val="28"/>
          <w:szCs w:val="28"/>
        </w:rPr>
      </w:pPr>
      <w:r>
        <w:rPr>
          <w:rFonts w:cs="Calibri"/>
          <w:b/>
          <w:sz w:val="28"/>
          <w:szCs w:val="28"/>
        </w:rPr>
        <w:t>JOB DESCRIPTION.</w:t>
      </w:r>
    </w:p>
    <w:p>
      <w:pPr>
        <w:pStyle w:val="style0"/>
        <w:spacing w:after="0"/>
        <w:rPr>
          <w:rFonts w:cs="Calibri"/>
          <w:i/>
          <w:sz w:val="28"/>
          <w:szCs w:val="28"/>
        </w:rPr>
      </w:pPr>
      <w:r>
        <w:rPr>
          <w:rFonts w:cs="Calibri"/>
          <w:sz w:val="28"/>
          <w:szCs w:val="28"/>
        </w:rPr>
        <w:t xml:space="preserve">      </w:t>
      </w:r>
      <w:r>
        <w:rPr>
          <w:rFonts w:cs="Calibri"/>
          <w:sz w:val="28"/>
          <w:szCs w:val="28"/>
        </w:rPr>
        <w:t xml:space="preserve"> </w:t>
      </w:r>
      <w:r>
        <w:rPr>
          <w:rFonts w:cs="Calibri"/>
          <w:i/>
          <w:sz w:val="28"/>
          <w:szCs w:val="28"/>
        </w:rPr>
        <w:t>October   2013-2016</w:t>
      </w:r>
    </w:p>
    <w:p>
      <w:pPr>
        <w:pStyle w:val="style179"/>
        <w:numPr>
          <w:ilvl w:val="0"/>
          <w:numId w:val="14"/>
        </w:numPr>
        <w:rPr>
          <w:rFonts w:cs="Calibri"/>
          <w:b/>
          <w:sz w:val="28"/>
          <w:szCs w:val="28"/>
        </w:rPr>
      </w:pPr>
      <w:r>
        <w:rPr>
          <w:rFonts w:cs="Calibri"/>
          <w:sz w:val="28"/>
          <w:szCs w:val="28"/>
        </w:rPr>
        <w:t>Managed income and expenditure accounts</w:t>
      </w:r>
    </w:p>
    <w:p>
      <w:pPr>
        <w:pStyle w:val="style179"/>
        <w:numPr>
          <w:ilvl w:val="0"/>
          <w:numId w:val="14"/>
        </w:numPr>
        <w:rPr>
          <w:rFonts w:cs="Calibri"/>
          <w:b/>
          <w:sz w:val="28"/>
          <w:szCs w:val="28"/>
        </w:rPr>
      </w:pPr>
      <w:r>
        <w:rPr>
          <w:rFonts w:cs="Calibri"/>
          <w:sz w:val="28"/>
          <w:szCs w:val="28"/>
        </w:rPr>
        <w:t>Kept proper records of the association financial information</w:t>
      </w:r>
    </w:p>
    <w:p>
      <w:pPr>
        <w:pStyle w:val="style179"/>
        <w:numPr>
          <w:ilvl w:val="0"/>
          <w:numId w:val="14"/>
        </w:numPr>
        <w:rPr>
          <w:rFonts w:cs="Calibri"/>
          <w:b/>
          <w:sz w:val="28"/>
          <w:szCs w:val="28"/>
        </w:rPr>
      </w:pPr>
      <w:r>
        <w:rPr>
          <w:rFonts w:cs="Calibri"/>
          <w:sz w:val="28"/>
          <w:szCs w:val="28"/>
        </w:rPr>
        <w:t xml:space="preserve">Managed and grew the association fund by </w:t>
      </w:r>
      <w:r>
        <w:rPr>
          <w:rFonts w:cs="Calibri"/>
          <w:sz w:val="28"/>
          <w:szCs w:val="28"/>
        </w:rPr>
        <w:t>8</w:t>
      </w:r>
      <w:r>
        <w:rPr>
          <w:rFonts w:cs="Calibri"/>
          <w:sz w:val="28"/>
          <w:szCs w:val="28"/>
        </w:rPr>
        <w:t xml:space="preserve">0% </w:t>
      </w:r>
      <w:r>
        <w:rPr>
          <w:rFonts w:cs="Calibri"/>
          <w:sz w:val="28"/>
          <w:szCs w:val="28"/>
        </w:rPr>
        <w:t>by sourcing for funds</w:t>
      </w:r>
    </w:p>
    <w:p>
      <w:pPr>
        <w:pStyle w:val="style179"/>
        <w:numPr>
          <w:ilvl w:val="0"/>
          <w:numId w:val="14"/>
        </w:numPr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Managed and ensure proper use of resources by the association</w:t>
      </w:r>
    </w:p>
    <w:p>
      <w:pPr>
        <w:pStyle w:val="style179"/>
        <w:numPr>
          <w:ilvl w:val="0"/>
          <w:numId w:val="14"/>
        </w:numPr>
        <w:pBdr>
          <w:bottom w:val="single" w:sz="4" w:space="1" w:color="auto"/>
        </w:pBdr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Ensured a functional firm account was opened to facilitates the security of funds.</w:t>
      </w:r>
    </w:p>
    <w:p>
      <w:pPr>
        <w:pStyle w:val="style0"/>
        <w:pBdr>
          <w:bottom w:val="single" w:sz="4" w:space="1" w:color="auto"/>
        </w:pBdr>
        <w:ind w:left="360"/>
        <w:rPr>
          <w:rFonts w:cs="Calibri"/>
          <w:sz w:val="28"/>
          <w:szCs w:val="28"/>
        </w:rPr>
      </w:pPr>
    </w:p>
    <w:p>
      <w:pPr>
        <w:pStyle w:val="style179"/>
        <w:spacing w:after="0"/>
        <w:ind w:left="630"/>
        <w:rPr>
          <w:rFonts w:cs="Calibri"/>
          <w:b/>
          <w:sz w:val="28"/>
          <w:szCs w:val="28"/>
        </w:rPr>
      </w:pPr>
    </w:p>
    <w:p>
      <w:pPr>
        <w:pStyle w:val="style179"/>
        <w:spacing w:after="0"/>
        <w:ind w:left="630"/>
        <w:rPr>
          <w:rFonts w:cs="Calibri"/>
          <w:b/>
          <w:sz w:val="28"/>
          <w:szCs w:val="28"/>
        </w:rPr>
      </w:pPr>
    </w:p>
    <w:p>
      <w:pPr>
        <w:pStyle w:val="style179"/>
        <w:numPr>
          <w:ilvl w:val="0"/>
          <w:numId w:val="0"/>
        </w:numPr>
        <w:spacing w:after="0"/>
        <w:ind w:left="630" w:firstLine="0"/>
        <w:rPr>
          <w:rFonts w:cs="Calibri"/>
          <w:b/>
          <w:sz w:val="28"/>
          <w:szCs w:val="28"/>
        </w:rPr>
      </w:pPr>
    </w:p>
    <w:p>
      <w:pPr>
        <w:pStyle w:val="style179"/>
        <w:numPr>
          <w:ilvl w:val="0"/>
          <w:numId w:val="5"/>
        </w:numPr>
        <w:spacing w:after="0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HOBBIES: </w:t>
      </w:r>
    </w:p>
    <w:p>
      <w:pPr>
        <w:pStyle w:val="style179"/>
        <w:numPr>
          <w:ilvl w:val="0"/>
          <w:numId w:val="16"/>
        </w:numPr>
        <w:spacing w:after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Researching and reading.</w:t>
      </w:r>
    </w:p>
    <w:p>
      <w:pPr>
        <w:pStyle w:val="style179"/>
        <w:numPr>
          <w:ilvl w:val="0"/>
          <w:numId w:val="16"/>
        </w:numPr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Traveling </w:t>
      </w:r>
    </w:p>
    <w:p>
      <w:pPr>
        <w:pStyle w:val="style179"/>
        <w:numPr>
          <w:ilvl w:val="0"/>
          <w:numId w:val="16"/>
        </w:numPr>
        <w:pBdr>
          <w:bottom w:val="single" w:sz="4" w:space="1" w:color="auto"/>
        </w:pBdr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  <w:lang w:val="en-US"/>
        </w:rPr>
        <w:t>Surfing the internet</w:t>
      </w:r>
    </w:p>
    <w:p>
      <w:pPr>
        <w:pStyle w:val="style0"/>
        <w:numPr>
          <w:ilvl w:val="0"/>
          <w:numId w:val="0"/>
        </w:numPr>
        <w:pBdr>
          <w:bottom w:val="single" w:sz="4" w:space="1" w:color="auto"/>
        </w:pBdr>
        <w:rPr>
          <w:rFonts w:cs="Calibri"/>
          <w:sz w:val="28"/>
          <w:szCs w:val="28"/>
        </w:rPr>
      </w:pPr>
    </w:p>
    <w:p>
      <w:pPr>
        <w:pStyle w:val="style0"/>
        <w:numPr>
          <w:ilvl w:val="0"/>
          <w:numId w:val="0"/>
        </w:numPr>
        <w:pBdr>
          <w:bottom w:val="single" w:sz="4" w:space="1" w:color="auto"/>
        </w:pBdr>
        <w:rPr>
          <w:rFonts w:cs="Calibri"/>
          <w:sz w:val="28"/>
          <w:szCs w:val="28"/>
        </w:rPr>
      </w:pPr>
    </w:p>
    <w:p>
      <w:pPr>
        <w:pStyle w:val="style179"/>
        <w:pBdr>
          <w:bottom w:val="single" w:sz="4" w:space="1" w:color="auto"/>
        </w:pBdr>
        <w:rPr>
          <w:rFonts w:cs="Calibri"/>
          <w:sz w:val="28"/>
          <w:szCs w:val="28"/>
        </w:rPr>
      </w:pPr>
    </w:p>
    <w:p>
      <w:pPr>
        <w:pStyle w:val="style0"/>
        <w:rPr>
          <w:rFonts w:cs="Calibri"/>
          <w:sz w:val="28"/>
          <w:szCs w:val="28"/>
        </w:rPr>
      </w:pPr>
    </w:p>
    <w:p>
      <w:pPr>
        <w:pStyle w:val="style179"/>
        <w:rPr>
          <w:rFonts w:cs="Calibri"/>
          <w:sz w:val="28"/>
          <w:szCs w:val="28"/>
        </w:rPr>
      </w:pPr>
    </w:p>
    <w:p>
      <w:pPr>
        <w:pStyle w:val="style179"/>
        <w:rPr>
          <w:rFonts w:cs="Calibri"/>
          <w:sz w:val="28"/>
          <w:szCs w:val="28"/>
        </w:rPr>
      </w:pPr>
    </w:p>
    <w:p>
      <w:pPr>
        <w:pStyle w:val="style179"/>
        <w:rPr>
          <w:rFonts w:cs="Calibri"/>
          <w:sz w:val="28"/>
          <w:szCs w:val="28"/>
        </w:rPr>
      </w:pPr>
    </w:p>
    <w:sectPr>
      <w:headerReference w:type="default" r:id="rId2"/>
      <w:footerReference w:type="default" r:id="rId3"/>
      <w:pgSz w:w="12240" w:h="15840" w:orient="portrait"/>
      <w:pgMar w:top="1440" w:right="1440" w:bottom="1440" w:left="1440" w:header="708" w:footer="708" w:gutter="0"/>
      <w:pgBorders w:zOrder="front" w:display="allPages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896"/>
      <w:gridCol w:w="463"/>
    </w:tblGrid>
    <w:tr>
      <w:trPr>
        <w:jc w:val="right"/>
      </w:trPr>
      <w:tc>
        <w:tcPr>
          <w:tcW w:w="4795" w:type="dxa"/>
          <w:tcBorders/>
          <w:vAlign w:val="center"/>
        </w:tcPr>
        <w:p>
          <w:pPr>
            <w:pStyle w:val="style31"/>
            <w:rPr>
              <w:caps/>
              <w:color w:val="000000"/>
            </w:rPr>
          </w:pPr>
          <w:r>
            <w:rPr>
              <w:caps/>
              <w:color w:val="000000"/>
            </w:rPr>
            <w:t xml:space="preserve">OZOR </w:t>
          </w:r>
          <w:r>
            <w:rPr>
              <w:caps/>
              <w:color w:val="000000"/>
              <w:lang w:val="en-US"/>
            </w:rPr>
            <w:t>vivian chioma</w:t>
          </w:r>
        </w:p>
      </w:tc>
      <w:tc>
        <w:tcPr>
          <w:tcW w:w="250" w:type="pct"/>
          <w:tcBorders/>
          <w:shd w:val="clear" w:color="auto" w:fill="c0504d"/>
          <w:vAlign w:val="center"/>
        </w:tcPr>
        <w:p>
          <w:pPr>
            <w:pStyle w:val="style32"/>
            <w:tabs>
              <w:tab w:val="clear" w:pos="4680"/>
              <w:tab w:val="clear" w:pos="9360"/>
            </w:tabs>
            <w:jc w:val="center"/>
            <w:rPr>
              <w:color w:val="ffffff"/>
            </w:rPr>
          </w:pPr>
          <w:r>
            <w:rPr>
              <w:color w:val="ffffff"/>
            </w:rPr>
            <w:fldChar w:fldCharType="begin"/>
          </w:r>
          <w:r>
            <w:rPr>
              <w:color w:val="ffffff"/>
            </w:rPr>
            <w:instrText xml:space="preserve"> PAGE   \* MERGEFORMAT </w:instrText>
          </w:r>
          <w:r>
            <w:rPr>
              <w:color w:val="ffffff"/>
            </w:rPr>
            <w:fldChar w:fldCharType="separate"/>
          </w:r>
          <w:r>
            <w:rPr>
              <w:noProof/>
              <w:color w:val="ffffff"/>
            </w:rPr>
            <w:t>2</w:t>
          </w:r>
          <w:r>
            <w:rPr>
              <w:noProof/>
              <w:color w:val="ffffff"/>
            </w:rPr>
            <w:fldChar w:fldCharType="end"/>
          </w:r>
        </w:p>
      </w:tc>
    </w:tr>
  </w:tbl>
  <w:p>
    <w:pPr>
      <w:pStyle w:val="style32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0"/>
      <w:jc w:val="left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BA04ADE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1972A84E"/>
    <w:lvl w:ilvl="0" w:tplc="C3F4E3DC">
      <w:start w:val="2"/>
      <w:numFmt w:val="bullet"/>
      <w:lvlText w:val="-"/>
      <w:lvlJc w:val="left"/>
      <w:pPr>
        <w:ind w:left="1080" w:hanging="360"/>
      </w:pPr>
      <w:rPr>
        <w:rFonts w:ascii="Calibri" w:cs="Calibri" w:eastAsia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95881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59348B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DAE8B37A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hybridMultilevel"/>
    <w:tmpl w:val="0C789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6862FC92"/>
    <w:lvl w:ilvl="0" w:tplc="A9C6AEE0">
      <w:start w:val="2"/>
      <w:numFmt w:val="bullet"/>
      <w:lvlText w:val="-"/>
      <w:lvlJc w:val="left"/>
      <w:pPr>
        <w:ind w:left="1080" w:hanging="360"/>
      </w:pPr>
      <w:rPr>
        <w:rFonts w:ascii="Calibri" w:cs="Calibri" w:eastAsia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8B140E6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8"/>
    <w:multiLevelType w:val="hybridMultilevel"/>
    <w:tmpl w:val="7F1CEF56"/>
    <w:lvl w:ilvl="0" w:tplc="3F0C2060">
      <w:start w:val="2"/>
      <w:numFmt w:val="bullet"/>
      <w:lvlText w:val="-"/>
      <w:lvlJc w:val="left"/>
      <w:pPr>
        <w:ind w:left="1080" w:hanging="360"/>
      </w:pPr>
      <w:rPr>
        <w:rFonts w:ascii="Calibri" w:cs="Calibri" w:eastAsia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390037C6"/>
    <w:lvl w:ilvl="0" w:tplc="A9C6AEE0">
      <w:start w:val="2"/>
      <w:numFmt w:val="bullet"/>
      <w:lvlText w:val="-"/>
      <w:lvlJc w:val="left"/>
      <w:pPr>
        <w:ind w:left="1800" w:hanging="360"/>
      </w:pPr>
      <w:rPr>
        <w:rFonts w:ascii="Calibri" w:cs="Calibri" w:eastAsia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81841426"/>
    <w:lvl w:ilvl="0" w:tplc="0409000F">
      <w:start w:val="1"/>
      <w:numFmt w:val="decimal"/>
      <w:lvlText w:val="%1."/>
      <w:lvlJc w:val="left"/>
      <w:pPr>
        <w:ind w:left="1230" w:hanging="360"/>
      </w:p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>
    <w:nsid w:val="0000000B"/>
    <w:multiLevelType w:val="hybridMultilevel"/>
    <w:tmpl w:val="F3EAE37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DFDA4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DF5A3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5ED2377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F2345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0728CDF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69F05D7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0000000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0000000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0000015"/>
    <w:multiLevelType w:val="hybridMultilevel"/>
    <w:tmpl w:val="0000000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0000016"/>
    <w:multiLevelType w:val="hybridMultilevel"/>
    <w:tmpl w:val="0000000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7"/>
  </w:num>
  <w:num w:numId="4">
    <w:abstractNumId w:val="12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6"/>
  </w:num>
  <w:num w:numId="10">
    <w:abstractNumId w:val="9"/>
  </w:num>
  <w:num w:numId="11">
    <w:abstractNumId w:val="0"/>
  </w:num>
  <w:num w:numId="12">
    <w:abstractNumId w:val="5"/>
  </w:num>
  <w:num w:numId="13">
    <w:abstractNumId w:val="14"/>
  </w:num>
  <w:num w:numId="14">
    <w:abstractNumId w:val="15"/>
  </w:num>
  <w:num w:numId="15">
    <w:abstractNumId w:val="10"/>
  </w:num>
  <w:num w:numId="16">
    <w:abstractNumId w:val="13"/>
  </w:num>
  <w:num w:numId="17">
    <w:abstractNumId w:val="11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563c1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table" w:styleId="style154">
    <w:name w:val="Table Grid"/>
    <w:basedOn w:val="style105"/>
    <w:next w:val="style154"/>
    <w:uiPriority w:val="39"/>
    <w:pPr>
      <w:spacing w:after="0" w:lineRule="auto" w:line="240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7">
    <w:name w:val="Header Char_c2e73cc4-ac14-4538-81ab-5bb3ebcff585"/>
    <w:basedOn w:val="style65"/>
    <w:next w:val="style4097"/>
    <w:link w:val="style31"/>
    <w:uiPriority w:val="99"/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8">
    <w:name w:val="Footer Char_500722d1-0530-4a9d-8f4e-93046ec68efc"/>
    <w:basedOn w:val="style65"/>
    <w:next w:val="style4098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E5647-E5A7-45C1-9F39-FCFD813B9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Words>505</Words>
  <Pages>5</Pages>
  <Characters>3320</Characters>
  <Application>WPS Office</Application>
  <DocSecurity>0</DocSecurity>
  <Paragraphs>130</Paragraphs>
  <ScaleCrop>false</ScaleCrop>
  <LinksUpToDate>false</LinksUpToDate>
  <CharactersWithSpaces>3897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2022-03-10T07:32:00Z</dcterms:created>
  <dc:creator>OZOR CHIJINDU CHRISTOPHER</dc:creator>
  <lastModifiedBy>23129RN51X</lastModifiedBy>
  <dcterms:modified xsi:type="dcterms:W3CDTF">2025-09-12T14:01:08Z</dcterms:modified>
  <revision>7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eb6ce2746853470d8f22ee9dcc7c0e09</vt:lpwstr>
  </property>
</Properties>
</file>