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66"/>
        <w:ind w:left="0"/>
        <w:rPr>
          <w:b/>
          <w:bCs/>
          <w:i w:val="false"/>
          <w:color w:val="000000"/>
          <w:sz w:val="44"/>
          <w:szCs w:val="44"/>
          <w:highlight w:val="yellow"/>
        </w:rPr>
      </w:pPr>
      <w:r>
        <w:rPr>
          <w:b/>
          <w:bCs/>
          <w:i w:val="false"/>
          <w:color w:val="000000"/>
          <w:sz w:val="44"/>
          <w:szCs w:val="44"/>
          <w:highlight w:val="yellow"/>
          <w:lang w:val="en-US"/>
        </w:rPr>
        <w:t xml:space="preserve">    Curriculum Vitae </w:t>
      </w:r>
    </w:p>
    <w:p>
      <w:pPr>
        <w:pStyle w:val="style66"/>
        <w:ind w:left="0"/>
        <w:rPr>
          <w:i w:val="false"/>
          <w:sz w:val="28"/>
          <w:szCs w:val="22"/>
        </w:rPr>
      </w:pPr>
    </w:p>
    <w:p>
      <w:pPr>
        <w:pStyle w:val="style66"/>
        <w:ind w:left="0"/>
        <w:rPr>
          <w:i w:val="false"/>
          <w:sz w:val="22"/>
        </w:rPr>
      </w:pPr>
    </w:p>
    <w:bookmarkStart w:id="0" w:name="_GoBack"/>
    <w:bookmarkEnd w:id="0"/>
    <w:p>
      <w:pPr>
        <w:pStyle w:val="style66"/>
        <w:spacing w:before="169"/>
        <w:rPr>
          <w:b/>
          <w:i w:val="false"/>
        </w:rPr>
      </w:pPr>
      <w:r>
        <w:rPr>
          <w:b/>
          <w:i w:val="false"/>
        </w:rPr>
        <w:t>MY</w:t>
      </w:r>
      <w:r>
        <w:rPr>
          <w:b/>
          <w:i w:val="false"/>
          <w:spacing w:val="-4"/>
        </w:rPr>
        <w:t xml:space="preserve"> </w:t>
      </w:r>
      <w:r>
        <w:rPr>
          <w:b/>
          <w:i w:val="false"/>
        </w:rPr>
        <w:t>OBJECTIVES</w:t>
      </w:r>
    </w:p>
    <w:p>
      <w:pPr>
        <w:pStyle w:val="style66"/>
        <w:spacing w:before="169"/>
        <w:rPr>
          <w:b/>
          <w:i w:val="false"/>
        </w:rPr>
      </w:pPr>
    </w:p>
    <w:p>
      <w:pPr>
        <w:pStyle w:val="style66"/>
        <w:spacing w:lineRule="exact" w:line="237"/>
        <w:jc w:val="both"/>
        <w:rPr>
          <w:i w:val="false"/>
        </w:rPr>
      </w:pPr>
      <w:r>
        <w:rPr>
          <w:i w:val="false"/>
        </w:rPr>
        <w:t>To</w:t>
      </w:r>
      <w:r>
        <w:rPr>
          <w:i w:val="false"/>
          <w:spacing w:val="-8"/>
        </w:rPr>
        <w:t xml:space="preserve"> </w:t>
      </w:r>
      <w:r>
        <w:rPr>
          <w:i w:val="false"/>
        </w:rPr>
        <w:t>strive</w:t>
      </w:r>
      <w:r>
        <w:rPr>
          <w:i w:val="false"/>
          <w:spacing w:val="-8"/>
        </w:rPr>
        <w:t xml:space="preserve"> </w:t>
      </w:r>
      <w:r>
        <w:rPr>
          <w:i w:val="false"/>
        </w:rPr>
        <w:t>with</w:t>
      </w:r>
      <w:r>
        <w:rPr>
          <w:i w:val="false"/>
          <w:spacing w:val="-7"/>
        </w:rPr>
        <w:t xml:space="preserve"> </w:t>
      </w:r>
      <w:r>
        <w:rPr>
          <w:i w:val="false"/>
        </w:rPr>
        <w:t>excellence</w:t>
      </w:r>
      <w:r>
        <w:rPr>
          <w:i w:val="false"/>
          <w:spacing w:val="-8"/>
        </w:rPr>
        <w:t xml:space="preserve"> </w:t>
      </w:r>
      <w:r>
        <w:rPr>
          <w:i w:val="false"/>
        </w:rPr>
        <w:t>and</w:t>
      </w:r>
      <w:r>
        <w:rPr>
          <w:i w:val="false"/>
          <w:spacing w:val="-8"/>
        </w:rPr>
        <w:t xml:space="preserve"> </w:t>
      </w:r>
      <w:r>
        <w:rPr>
          <w:i w:val="false"/>
        </w:rPr>
        <w:t>precision</w:t>
      </w:r>
      <w:r>
        <w:rPr>
          <w:i w:val="false"/>
          <w:spacing w:val="-9"/>
        </w:rPr>
        <w:t xml:space="preserve"> </w:t>
      </w:r>
      <w:r>
        <w:rPr>
          <w:i w:val="false"/>
        </w:rPr>
        <w:t>in</w:t>
      </w:r>
      <w:r>
        <w:rPr>
          <w:i w:val="false"/>
          <w:spacing w:val="-8"/>
        </w:rPr>
        <w:t xml:space="preserve"> </w:t>
      </w:r>
      <w:r>
        <w:rPr>
          <w:i w:val="false"/>
        </w:rPr>
        <w:t>the</w:t>
      </w:r>
      <w:r>
        <w:rPr>
          <w:i w:val="false"/>
          <w:spacing w:val="-8"/>
        </w:rPr>
        <w:t xml:space="preserve"> </w:t>
      </w:r>
      <w:r>
        <w:rPr>
          <w:i w:val="false"/>
        </w:rPr>
        <w:t>firm</w:t>
      </w:r>
      <w:r>
        <w:rPr>
          <w:i w:val="false"/>
          <w:spacing w:val="-6"/>
        </w:rPr>
        <w:t xml:space="preserve"> </w:t>
      </w:r>
      <w:r>
        <w:rPr>
          <w:i w:val="false"/>
        </w:rPr>
        <w:t>where</w:t>
      </w:r>
      <w:r>
        <w:rPr>
          <w:i w:val="false"/>
          <w:spacing w:val="-8"/>
        </w:rPr>
        <w:t xml:space="preserve"> </w:t>
      </w:r>
      <w:r>
        <w:rPr>
          <w:i w:val="false"/>
        </w:rPr>
        <w:t>my</w:t>
      </w:r>
      <w:r>
        <w:rPr>
          <w:i w:val="false"/>
          <w:spacing w:val="-8"/>
        </w:rPr>
        <w:t xml:space="preserve"> </w:t>
      </w:r>
      <w:r>
        <w:rPr>
          <w:i w:val="false"/>
        </w:rPr>
        <w:t>innate</w:t>
      </w:r>
      <w:r>
        <w:rPr>
          <w:i w:val="false"/>
        </w:rPr>
        <w:t xml:space="preserve"> </w:t>
      </w:r>
      <w:r>
        <w:rPr>
          <w:i w:val="false"/>
        </w:rPr>
        <w:t>abilities</w:t>
      </w:r>
      <w:r>
        <w:rPr>
          <w:i w:val="false"/>
          <w:spacing w:val="-7"/>
        </w:rPr>
        <w:t xml:space="preserve"> </w:t>
      </w:r>
      <w:r>
        <w:rPr>
          <w:i w:val="false"/>
        </w:rPr>
        <w:t>will</w:t>
      </w:r>
      <w:r>
        <w:rPr>
          <w:i w:val="false"/>
          <w:spacing w:val="-8"/>
        </w:rPr>
        <w:t xml:space="preserve"> </w:t>
      </w:r>
      <w:r>
        <w:rPr>
          <w:i w:val="false"/>
        </w:rPr>
        <w:t>be</w:t>
      </w:r>
      <w:r>
        <w:rPr>
          <w:i w:val="false"/>
          <w:spacing w:val="-7"/>
        </w:rPr>
        <w:t xml:space="preserve"> </w:t>
      </w:r>
      <w:r>
        <w:rPr>
          <w:i w:val="false"/>
        </w:rPr>
        <w:t>put</w:t>
      </w:r>
      <w:r>
        <w:rPr>
          <w:i w:val="false"/>
          <w:spacing w:val="-7"/>
        </w:rPr>
        <w:t xml:space="preserve"> </w:t>
      </w:r>
      <w:r>
        <w:rPr>
          <w:i w:val="false"/>
        </w:rPr>
        <w:t>to</w:t>
      </w:r>
      <w:r>
        <w:rPr>
          <w:i w:val="false"/>
          <w:spacing w:val="-7"/>
        </w:rPr>
        <w:t xml:space="preserve"> </w:t>
      </w:r>
      <w:r>
        <w:rPr>
          <w:i w:val="false"/>
        </w:rPr>
        <w:t>use</w:t>
      </w:r>
      <w:r>
        <w:rPr>
          <w:i w:val="false"/>
          <w:spacing w:val="-7"/>
        </w:rPr>
        <w:t xml:space="preserve"> </w:t>
      </w:r>
      <w:r>
        <w:rPr>
          <w:i w:val="false"/>
        </w:rPr>
        <w:t>for</w:t>
      </w:r>
      <w:r>
        <w:rPr>
          <w:i w:val="false"/>
          <w:spacing w:val="-7"/>
        </w:rPr>
        <w:t xml:space="preserve"> </w:t>
      </w:r>
      <w:r>
        <w:rPr>
          <w:i w:val="false"/>
        </w:rPr>
        <w:t>the</w:t>
      </w:r>
      <w:r>
        <w:rPr>
          <w:i w:val="false"/>
          <w:spacing w:val="-7"/>
        </w:rPr>
        <w:t xml:space="preserve"> </w:t>
      </w:r>
      <w:r>
        <w:rPr>
          <w:i w:val="false"/>
        </w:rPr>
        <w:t>benefit</w:t>
      </w:r>
      <w:r>
        <w:rPr>
          <w:i w:val="false"/>
          <w:spacing w:val="-7"/>
        </w:rPr>
        <w:t xml:space="preserve"> </w:t>
      </w:r>
      <w:r>
        <w:rPr>
          <w:i w:val="false"/>
        </w:rPr>
        <w:t>of</w:t>
      </w:r>
      <w:r>
        <w:rPr>
          <w:i w:val="false"/>
          <w:spacing w:val="-7"/>
        </w:rPr>
        <w:t xml:space="preserve"> </w:t>
      </w:r>
      <w:r>
        <w:rPr>
          <w:i w:val="false"/>
        </w:rPr>
        <w:t>the</w:t>
      </w:r>
      <w:r>
        <w:rPr>
          <w:i w:val="false"/>
          <w:spacing w:val="-7"/>
        </w:rPr>
        <w:t xml:space="preserve"> </w:t>
      </w:r>
      <w:r>
        <w:rPr>
          <w:i w:val="false"/>
        </w:rPr>
        <w:t>organization.</w:t>
      </w:r>
      <w:r>
        <w:rPr>
          <w:i w:val="false"/>
          <w:spacing w:val="-8"/>
        </w:rPr>
        <w:t xml:space="preserve"> </w:t>
      </w:r>
      <w:r>
        <w:rPr>
          <w:i w:val="false"/>
        </w:rPr>
        <w:t>Seek</w:t>
      </w:r>
      <w:r>
        <w:rPr>
          <w:i w:val="false"/>
          <w:spacing w:val="-7"/>
        </w:rPr>
        <w:t xml:space="preserve"> </w:t>
      </w:r>
      <w:r>
        <w:rPr>
          <w:i w:val="false"/>
        </w:rPr>
        <w:t>a</w:t>
      </w:r>
      <w:r>
        <w:rPr>
          <w:i w:val="false"/>
          <w:spacing w:val="-7"/>
        </w:rPr>
        <w:t xml:space="preserve"> </w:t>
      </w:r>
      <w:r>
        <w:rPr>
          <w:i w:val="false"/>
        </w:rPr>
        <w:t>role</w:t>
      </w:r>
      <w:r>
        <w:rPr>
          <w:i w:val="false"/>
          <w:spacing w:val="-7"/>
        </w:rPr>
        <w:t xml:space="preserve"> </w:t>
      </w:r>
      <w:r>
        <w:rPr>
          <w:i w:val="false"/>
        </w:rPr>
        <w:t>of</w:t>
      </w:r>
      <w:r>
        <w:rPr>
          <w:i w:val="false"/>
          <w:spacing w:val="-7"/>
        </w:rPr>
        <w:t xml:space="preserve"> </w:t>
      </w:r>
      <w:r>
        <w:rPr>
          <w:i w:val="false"/>
        </w:rPr>
        <w:t>an</w:t>
      </w:r>
      <w:r>
        <w:rPr>
          <w:i w:val="false"/>
          <w:spacing w:val="-8"/>
        </w:rPr>
        <w:t xml:space="preserve"> </w:t>
      </w:r>
      <w:r>
        <w:rPr>
          <w:i w:val="false"/>
        </w:rPr>
        <w:t>accountant</w:t>
      </w:r>
      <w:r>
        <w:rPr>
          <w:i w:val="false"/>
          <w:spacing w:val="-7"/>
        </w:rPr>
        <w:t xml:space="preserve"> </w:t>
      </w:r>
      <w:r>
        <w:rPr>
          <w:i w:val="false"/>
        </w:rPr>
        <w:t>that</w:t>
      </w:r>
      <w:r>
        <w:rPr>
          <w:i w:val="false"/>
          <w:spacing w:val="-7"/>
        </w:rPr>
        <w:t xml:space="preserve"> </w:t>
      </w:r>
      <w:r>
        <w:rPr>
          <w:i w:val="false"/>
        </w:rPr>
        <w:t>will</w:t>
      </w:r>
      <w:r>
        <w:rPr>
          <w:i w:val="false"/>
          <w:spacing w:val="1"/>
        </w:rPr>
        <w:t xml:space="preserve"> </w:t>
      </w:r>
      <w:r>
        <w:rPr>
          <w:i w:val="false"/>
          <w:spacing w:val="-1"/>
        </w:rPr>
        <w:t>challenge</w:t>
      </w:r>
      <w:r>
        <w:rPr>
          <w:i w:val="false"/>
          <w:spacing w:val="-12"/>
        </w:rPr>
        <w:t xml:space="preserve"> </w:t>
      </w:r>
      <w:r>
        <w:rPr>
          <w:i w:val="false"/>
        </w:rPr>
        <w:t>my</w:t>
      </w:r>
      <w:r>
        <w:rPr>
          <w:i w:val="false"/>
          <w:spacing w:val="-12"/>
        </w:rPr>
        <w:t xml:space="preserve"> </w:t>
      </w:r>
      <w:r>
        <w:rPr>
          <w:i w:val="false"/>
        </w:rPr>
        <w:t>thinking,</w:t>
      </w:r>
      <w:r>
        <w:rPr>
          <w:i w:val="false"/>
          <w:spacing w:val="-10"/>
        </w:rPr>
        <w:t xml:space="preserve"> </w:t>
      </w:r>
      <w:r>
        <w:rPr>
          <w:i w:val="false"/>
        </w:rPr>
        <w:t>sharpen</w:t>
      </w:r>
      <w:r>
        <w:rPr>
          <w:i w:val="false"/>
          <w:spacing w:val="-12"/>
        </w:rPr>
        <w:t xml:space="preserve"> </w:t>
      </w:r>
      <w:r>
        <w:rPr>
          <w:i w:val="false"/>
        </w:rPr>
        <w:t>my</w:t>
      </w:r>
      <w:r>
        <w:rPr>
          <w:i w:val="false"/>
          <w:spacing w:val="-12"/>
        </w:rPr>
        <w:t xml:space="preserve"> </w:t>
      </w:r>
      <w:r>
        <w:rPr>
          <w:i w:val="false"/>
        </w:rPr>
        <w:t>intellect,</w:t>
      </w:r>
      <w:r>
        <w:rPr>
          <w:i w:val="false"/>
          <w:spacing w:val="-11"/>
        </w:rPr>
        <w:t xml:space="preserve"> </w:t>
      </w:r>
      <w:r>
        <w:rPr>
          <w:i w:val="false"/>
        </w:rPr>
        <w:t>and</w:t>
      </w:r>
      <w:r>
        <w:rPr>
          <w:i w:val="false"/>
          <w:spacing w:val="-12"/>
        </w:rPr>
        <w:t xml:space="preserve"> </w:t>
      </w:r>
      <w:r>
        <w:rPr>
          <w:i w:val="false"/>
        </w:rPr>
        <w:t>ensure</w:t>
      </w:r>
      <w:r>
        <w:rPr>
          <w:i w:val="false"/>
          <w:spacing w:val="-11"/>
        </w:rPr>
        <w:t xml:space="preserve"> </w:t>
      </w:r>
      <w:r>
        <w:rPr>
          <w:i w:val="false"/>
        </w:rPr>
        <w:t>my</w:t>
      </w:r>
      <w:r>
        <w:rPr>
          <w:i w:val="false"/>
          <w:spacing w:val="-12"/>
        </w:rPr>
        <w:t xml:space="preserve"> </w:t>
      </w:r>
      <w:r>
        <w:rPr>
          <w:i w:val="false"/>
        </w:rPr>
        <w:t>profession</w:t>
      </w:r>
      <w:r>
        <w:rPr>
          <w:i w:val="false"/>
          <w:spacing w:val="-12"/>
        </w:rPr>
        <w:t xml:space="preserve"> </w:t>
      </w:r>
      <w:r>
        <w:rPr>
          <w:i w:val="false"/>
        </w:rPr>
        <w:t>and</w:t>
      </w:r>
      <w:r>
        <w:rPr>
          <w:i w:val="false"/>
          <w:spacing w:val="-12"/>
        </w:rPr>
        <w:t xml:space="preserve"> </w:t>
      </w:r>
      <w:r>
        <w:rPr>
          <w:i w:val="false"/>
        </w:rPr>
        <w:t>personal</w:t>
      </w:r>
      <w:r>
        <w:rPr>
          <w:i w:val="false"/>
          <w:spacing w:val="-12"/>
        </w:rPr>
        <w:t xml:space="preserve"> </w:t>
      </w:r>
      <w:r>
        <w:rPr>
          <w:i w:val="false"/>
        </w:rPr>
        <w:t>development,</w:t>
      </w:r>
      <w:r>
        <w:rPr>
          <w:i w:val="false"/>
          <w:spacing w:val="-48"/>
        </w:rPr>
        <w:t xml:space="preserve"> </w:t>
      </w:r>
      <w:r>
        <w:rPr>
          <w:i w:val="false"/>
        </w:rPr>
        <w:t>for</w:t>
      </w:r>
      <w:r>
        <w:rPr>
          <w:i w:val="false"/>
          <w:spacing w:val="-1"/>
        </w:rPr>
        <w:t xml:space="preserve"> </w:t>
      </w:r>
      <w:r>
        <w:rPr>
          <w:i w:val="false"/>
        </w:rPr>
        <w:t>a</w:t>
      </w:r>
      <w:r>
        <w:rPr>
          <w:i w:val="false"/>
          <w:spacing w:val="-1"/>
        </w:rPr>
        <w:t xml:space="preserve"> </w:t>
      </w:r>
      <w:r>
        <w:rPr>
          <w:i w:val="false"/>
        </w:rPr>
        <w:t>long term</w:t>
      </w:r>
      <w:r>
        <w:rPr>
          <w:i w:val="false"/>
          <w:spacing w:val="1"/>
        </w:rPr>
        <w:t xml:space="preserve"> </w:t>
      </w:r>
      <w:r>
        <w:rPr>
          <w:i w:val="false"/>
        </w:rPr>
        <w:t>growth.</w:t>
      </w:r>
    </w:p>
    <w:p>
      <w:pPr>
        <w:pStyle w:val="style66"/>
        <w:ind w:left="0"/>
        <w:rPr>
          <w:i w:val="false"/>
          <w:sz w:val="19"/>
        </w:rPr>
      </w:pPr>
    </w:p>
    <w:p>
      <w:pPr>
        <w:pStyle w:val="style66"/>
        <w:spacing w:lineRule="exact" w:line="237"/>
        <w:rPr>
          <w:b/>
          <w:i w:val="false"/>
          <w:color w:val="000000"/>
        </w:rPr>
      </w:pPr>
      <w:r>
        <w:rPr>
          <w:b/>
          <w:i w:val="false"/>
          <w:color w:val="000000"/>
        </w:rPr>
        <w:t>WORKING</w:t>
      </w:r>
      <w:r>
        <w:rPr>
          <w:b/>
          <w:i w:val="false"/>
          <w:color w:val="000000"/>
          <w:spacing w:val="4"/>
        </w:rPr>
        <w:t xml:space="preserve"> </w:t>
      </w:r>
      <w:r>
        <w:rPr>
          <w:b/>
          <w:i w:val="false"/>
          <w:color w:val="000000"/>
        </w:rPr>
        <w:t>EXPERIENCE:</w:t>
      </w:r>
    </w:p>
    <w:p>
      <w:pPr>
        <w:pStyle w:val="style66"/>
        <w:spacing w:lineRule="exact" w:line="237"/>
        <w:rPr>
          <w:b/>
          <w:i w:val="false"/>
        </w:rPr>
      </w:pPr>
    </w:p>
    <w:p>
      <w:pPr>
        <w:pStyle w:val="style66"/>
        <w:spacing w:lineRule="exact" w:line="237"/>
        <w:rPr>
          <w:b w:val="false"/>
          <w:bCs w:val="false"/>
          <w:i w:val="false"/>
        </w:rPr>
      </w:pPr>
      <w:r>
        <w:rPr>
          <w:b/>
          <w:i w:val="false"/>
        </w:rPr>
        <w:t>ORGANISATION</w:t>
      </w:r>
      <w:r>
        <w:rPr>
          <w:b/>
          <w:i w:val="false"/>
          <w:lang w:val="en-GB"/>
        </w:rPr>
        <w:t>S</w:t>
      </w:r>
      <w:r>
        <w:rPr>
          <w:b w:val="false"/>
          <w:bCs w:val="false"/>
          <w:i w:val="false"/>
          <w:lang w:val="en-GB"/>
        </w:rPr>
        <w:t>:</w:t>
      </w:r>
    </w:p>
    <w:p>
      <w:pPr>
        <w:pStyle w:val="style66"/>
        <w:spacing w:lineRule="exact" w:line="237"/>
        <w:rPr>
          <w:b/>
          <w:i w:val="false"/>
        </w:rPr>
      </w:pPr>
    </w:p>
    <w:p>
      <w:pPr>
        <w:pStyle w:val="style66"/>
        <w:spacing w:lineRule="exact" w:line="237"/>
        <w:rPr>
          <w:b/>
          <w:i w:val="false"/>
        </w:rPr>
      </w:pPr>
      <w:r>
        <w:rPr>
          <w:b/>
          <w:i w:val="false"/>
          <w:lang w:val="en-US"/>
        </w:rPr>
        <w:t xml:space="preserve">YOBE PEACE AND COMMUNITY DEVELOPMENT  INITIATIVE ( YOPCODI ) </w:t>
      </w:r>
      <w:r>
        <w:rPr>
          <w:b/>
          <w:i w:val="false"/>
          <w:lang w:val="en-US"/>
        </w:rPr>
        <w:t>NGO March 3</w:t>
      </w:r>
      <w:r>
        <w:rPr>
          <w:b/>
          <w:i w:val="false"/>
          <w:lang w:val="en-GB"/>
        </w:rPr>
        <w:t>rd</w:t>
      </w:r>
      <w:r>
        <w:rPr>
          <w:b/>
          <w:i w:val="false"/>
          <w:lang w:val="en-GB"/>
        </w:rPr>
        <w:t xml:space="preserve"> 2023</w:t>
      </w:r>
      <w:r>
        <w:rPr>
          <w:b/>
          <w:i w:val="false"/>
          <w:lang w:val="en-US"/>
        </w:rPr>
        <w:t xml:space="preserve"> </w:t>
      </w:r>
    </w:p>
    <w:p>
      <w:pPr>
        <w:pStyle w:val="style66"/>
        <w:spacing w:lineRule="exact" w:line="237"/>
        <w:rPr>
          <w:b/>
          <w:i w:val="false"/>
          <w:lang w:val="en-GB"/>
        </w:rPr>
      </w:pPr>
    </w:p>
    <w:p>
      <w:pPr>
        <w:pStyle w:val="style66"/>
        <w:spacing w:lineRule="exact" w:line="237"/>
        <w:rPr>
          <w:b/>
          <w:i w:val="false"/>
          <w:lang w:val="en-US"/>
        </w:rPr>
      </w:pPr>
      <w:r>
        <w:rPr>
          <w:b/>
          <w:i w:val="false"/>
          <w:lang w:val="en-GB"/>
        </w:rPr>
        <w:t>Position :</w:t>
      </w:r>
      <w:r>
        <w:rPr>
          <w:b/>
          <w:i w:val="false"/>
          <w:lang w:val="en-GB"/>
        </w:rPr>
        <w:t>(</w:t>
      </w:r>
      <w:r>
        <w:rPr>
          <w:b/>
          <w:i w:val="false"/>
          <w:lang w:val="en-GB"/>
        </w:rPr>
        <w:t xml:space="preserve"> </w:t>
      </w:r>
      <w:r>
        <w:rPr>
          <w:b/>
          <w:i w:val="false"/>
          <w:lang w:val="en-US"/>
        </w:rPr>
        <w:t>Education officer</w:t>
      </w:r>
      <w:r>
        <w:rPr>
          <w:b/>
          <w:i w:val="false"/>
          <w:lang w:val="en-GB"/>
        </w:rPr>
        <w:t>)</w:t>
      </w:r>
      <w:r>
        <w:rPr>
          <w:b/>
          <w:i w:val="false"/>
          <w:lang w:val="en-US"/>
        </w:rPr>
        <w:t xml:space="preserve"> 2</w:t>
      </w:r>
    </w:p>
    <w:p>
      <w:pPr>
        <w:pStyle w:val="style0"/>
        <w:spacing w:lineRule="atLeast" w:line="237"/>
        <w:ind w:left="0"/>
        <w:rPr>
          <w:rFonts w:hint="default"/>
          <w:b/>
          <w:i w:val="false"/>
          <w:lang w:val="en-GB"/>
        </w:rPr>
      </w:pPr>
      <w:r>
        <w:rPr>
          <w:rFonts w:hint="default"/>
          <w:b/>
          <w:i w:val="false"/>
          <w:lang w:val="en-GB"/>
        </w:rPr>
        <w:t xml:space="preserve">  </w:t>
      </w:r>
    </w:p>
    <w:p>
      <w:pPr>
        <w:pStyle w:val="style0"/>
        <w:spacing w:lineRule="atLeast" w:line="237"/>
        <w:ind w:left="0"/>
        <w:rPr/>
      </w:pPr>
      <w:r>
        <w:rPr>
          <w:rFonts w:hint="default"/>
          <w:b/>
          <w:i w:val="false"/>
          <w:lang w:val="en-GB"/>
        </w:rPr>
        <w:t xml:space="preserve"> </w:t>
      </w:r>
      <w:r>
        <w:rPr>
          <w:rFonts w:hint="default"/>
          <w:b/>
          <w:i w:val="false"/>
          <w:lang w:val="en-GB"/>
        </w:rPr>
        <w:t xml:space="preserve"> </w:t>
      </w:r>
      <w:r>
        <w:rPr>
          <w:rFonts w:hint="default"/>
          <w:b/>
          <w:i w:val="false"/>
          <w:lang w:val="en-US"/>
        </w:rPr>
        <w:t>RESPONSIBILITIES</w:t>
      </w:r>
      <w:r>
        <w:rPr>
          <w:rFonts w:hint="default"/>
          <w:b/>
          <w:i w:val="false"/>
          <w:lang w:val="en-US"/>
        </w:rPr>
        <w:t xml:space="preserve"> </w:t>
      </w:r>
      <w:r>
        <w:rPr>
          <w:rFonts w:hint="default"/>
          <w:b/>
          <w:i w:val="false"/>
          <w:lang w:val="en-US"/>
        </w:rPr>
        <w:t>AND</w:t>
      </w:r>
      <w:r>
        <w:rPr>
          <w:rFonts w:hint="default"/>
          <w:b/>
          <w:i w:val="false"/>
          <w:lang w:val="en-US"/>
        </w:rPr>
        <w:t xml:space="preserve"> </w:t>
      </w:r>
      <w:r>
        <w:rPr>
          <w:rFonts w:hint="default"/>
          <w:b/>
          <w:i w:val="false"/>
          <w:lang w:val="en-US"/>
        </w:rPr>
        <w:t>ROLES</w:t>
      </w:r>
    </w:p>
    <w:p>
      <w:pPr>
        <w:pStyle w:val="style66"/>
        <w:spacing w:lineRule="exact" w:line="237"/>
        <w:rPr>
          <w:b/>
          <w:i w:val="false"/>
        </w:rPr>
      </w:pPr>
    </w:p>
    <w:p>
      <w:pPr>
        <w:pStyle w:val="style66"/>
        <w:spacing w:lineRule="exact" w:line="237"/>
        <w:rPr>
          <w:b/>
          <w:i w:val="false"/>
        </w:rPr>
      </w:pPr>
    </w:p>
    <w:p>
      <w:pPr>
        <w:pStyle w:val="style66"/>
        <w:numPr>
          <w:ilvl w:val="0"/>
          <w:numId w:val="1"/>
        </w:numPr>
        <w:spacing w:lineRule="exact" w:line="237"/>
        <w:rPr>
          <w:b/>
          <w:i w:val="false"/>
        </w:rPr>
      </w:pPr>
      <w:r>
        <w:rPr>
          <w:b/>
          <w:i w:val="false"/>
          <w:lang w:val="en-GB"/>
        </w:rPr>
        <w:t xml:space="preserve">I </w:t>
      </w:r>
      <w:r>
        <w:rPr>
          <w:b/>
          <w:i w:val="false"/>
          <w:lang w:val="en-US"/>
        </w:rPr>
        <w:t xml:space="preserve"> </w:t>
      </w:r>
      <w:r>
        <w:rPr>
          <w:b/>
          <w:i w:val="false"/>
          <w:lang w:val="en-GB"/>
        </w:rPr>
        <w:t>m</w:t>
      </w:r>
      <w:r>
        <w:rPr>
          <w:b/>
          <w:i w:val="false"/>
          <w:lang w:val="en-US"/>
        </w:rPr>
        <w:t>ake briefings and reports to my coordinator both weekly and monthly center activities /operations</w:t>
      </w:r>
    </w:p>
    <w:p>
      <w:pPr>
        <w:pStyle w:val="style66"/>
        <w:numPr>
          <w:ilvl w:val="0"/>
          <w:numId w:val="9"/>
        </w:numPr>
        <w:spacing w:lineRule="exact" w:line="237"/>
        <w:rPr>
          <w:b/>
          <w:i w:val="false"/>
        </w:rPr>
      </w:pPr>
      <w:r>
        <w:rPr>
          <w:b/>
          <w:i w:val="false"/>
          <w:lang w:val="en-GB"/>
        </w:rPr>
        <w:t>I s</w:t>
      </w:r>
      <w:r>
        <w:rPr>
          <w:b/>
          <w:i w:val="false"/>
          <w:lang w:val="en-US"/>
        </w:rPr>
        <w:t xml:space="preserve">upervice all related activities to make sure that its adhering to the organisation laid down rules for development. </w:t>
      </w:r>
    </w:p>
    <w:p>
      <w:pPr>
        <w:pStyle w:val="style66"/>
        <w:numPr>
          <w:ilvl w:val="0"/>
          <w:numId w:val="10"/>
        </w:numPr>
        <w:spacing w:lineRule="exact" w:line="237"/>
        <w:rPr>
          <w:b/>
          <w:i w:val="false"/>
        </w:rPr>
      </w:pPr>
      <w:r>
        <w:rPr>
          <w:b/>
          <w:i w:val="false"/>
          <w:lang w:val="en-GB"/>
        </w:rPr>
        <w:t>I h</w:t>
      </w:r>
      <w:r>
        <w:rPr>
          <w:b/>
          <w:i w:val="false"/>
          <w:lang w:val="en-US"/>
        </w:rPr>
        <w:t>old and organise meetings with the respective stake holders and care givers concerned</w:t>
      </w:r>
    </w:p>
    <w:p>
      <w:pPr>
        <w:pStyle w:val="style66"/>
        <w:numPr>
          <w:ilvl w:val="0"/>
          <w:numId w:val="11"/>
        </w:numPr>
        <w:spacing w:lineRule="exact" w:line="237"/>
        <w:rPr>
          <w:b/>
          <w:i w:val="false"/>
        </w:rPr>
      </w:pPr>
      <w:r>
        <w:rPr>
          <w:b/>
          <w:i w:val="false"/>
          <w:lang w:val="en-GB"/>
        </w:rPr>
        <w:t>I</w:t>
      </w:r>
      <w:r>
        <w:rPr>
          <w:b/>
          <w:i w:val="false"/>
          <w:lang w:val="en-GB"/>
        </w:rPr>
        <w:t xml:space="preserve"> w</w:t>
      </w:r>
      <w:r>
        <w:rPr>
          <w:b/>
          <w:i w:val="false"/>
          <w:lang w:val="en-US"/>
        </w:rPr>
        <w:t>ork hand in hand with the project coodinator for effective impact</w:t>
      </w:r>
    </w:p>
    <w:p>
      <w:pPr>
        <w:pStyle w:val="style66"/>
        <w:numPr>
          <w:ilvl w:val="0"/>
          <w:numId w:val="12"/>
        </w:numPr>
        <w:spacing w:lineRule="exact" w:line="237"/>
        <w:rPr>
          <w:b/>
          <w:i w:val="false"/>
          <w:sz w:val="20"/>
          <w:szCs w:val="20"/>
        </w:rPr>
      </w:pPr>
      <w:r>
        <w:rPr>
          <w:b/>
          <w:i w:val="false"/>
          <w:lang w:val="en-GB"/>
        </w:rPr>
        <w:t>I c</w:t>
      </w:r>
      <w:r>
        <w:rPr>
          <w:b/>
          <w:i w:val="false"/>
          <w:lang w:val="en-GB"/>
        </w:rPr>
        <w:t>onduct</w:t>
      </w:r>
      <w:r>
        <w:rPr>
          <w:b/>
          <w:i w:val="false"/>
          <w:lang w:val="en-GB"/>
        </w:rPr>
        <w:t xml:space="preserve"> </w:t>
      </w:r>
      <w:r>
        <w:rPr>
          <w:b/>
          <w:i w:val="false"/>
          <w:lang w:val="en-GB"/>
        </w:rPr>
        <w:t xml:space="preserve">initial damage assessments in the aftermath of the impact of a hazard to identify </w:t>
      </w:r>
      <w:r>
        <w:rPr>
          <w:b/>
          <w:i w:val="false"/>
          <w:lang w:val="en-GB"/>
        </w:rPr>
        <w:cr/>
      </w:r>
      <w:r>
        <w:rPr>
          <w:b/>
          <w:i w:val="false"/>
          <w:sz w:val="20"/>
          <w:szCs w:val="20"/>
          <w:lang w:val="en-GB"/>
        </w:rPr>
        <w:t>emergency/disaster relief requirements.</w:t>
      </w:r>
      <w:r>
        <w:rPr>
          <w:b/>
          <w:i w:val="false"/>
          <w:sz w:val="20"/>
          <w:szCs w:val="20"/>
          <w:lang w:val="en-GB"/>
        </w:rPr>
        <w:cr/>
      </w:r>
    </w:p>
    <w:p>
      <w:pPr>
        <w:pStyle w:val="style66"/>
        <w:numPr>
          <w:ilvl w:val="0"/>
          <w:numId w:val="0"/>
        </w:numPr>
        <w:spacing w:lineRule="exact" w:line="237"/>
        <w:ind w:left="360" w:firstLine="0"/>
        <w:rPr>
          <w:b/>
          <w:i w:val="false"/>
          <w:sz w:val="20"/>
          <w:szCs w:val="20"/>
        </w:rPr>
      </w:pPr>
      <w:r>
        <w:rPr>
          <w:b/>
          <w:i w:val="false"/>
          <w:sz w:val="20"/>
          <w:szCs w:val="20"/>
          <w:lang w:val="en-GB"/>
        </w:rPr>
        <w:t>I</w:t>
      </w:r>
      <w:r>
        <w:rPr>
          <w:b/>
          <w:i w:val="false"/>
          <w:sz w:val="20"/>
          <w:szCs w:val="20"/>
          <w:lang w:val="en-GB"/>
        </w:rPr>
        <w:t xml:space="preserve"> </w:t>
      </w:r>
      <w:r>
        <w:rPr>
          <w:b/>
          <w:i w:val="false"/>
          <w:sz w:val="20"/>
          <w:szCs w:val="20"/>
          <w:lang w:val="en-GB"/>
        </w:rPr>
        <w:t>co</w:t>
      </w:r>
      <w:r>
        <w:rPr>
          <w:b/>
          <w:i w:val="false"/>
          <w:sz w:val="20"/>
          <w:szCs w:val="20"/>
          <w:lang w:val="en-GB"/>
        </w:rPr>
        <w:t>ordinates surveys in disaster areas to determine damage to property and repair o</w:t>
      </w:r>
      <w:r>
        <w:rPr>
          <w:b/>
          <w:i w:val="false"/>
          <w:sz w:val="20"/>
          <w:szCs w:val="20"/>
          <w:lang w:val="en-GB"/>
        </w:rPr>
        <w:t>r</w:t>
      </w:r>
      <w:r>
        <w:rPr>
          <w:b/>
          <w:i w:val="false"/>
          <w:sz w:val="20"/>
          <w:szCs w:val="20"/>
          <w:lang w:val="en-GB"/>
        </w:rPr>
        <w:t xml:space="preserve"> </w:t>
      </w:r>
      <w:r>
        <w:rPr>
          <w:b/>
          <w:i w:val="false"/>
          <w:sz w:val="20"/>
          <w:szCs w:val="20"/>
          <w:lang w:val="en-GB"/>
        </w:rPr>
        <w:cr/>
      </w:r>
      <w:r>
        <w:rPr>
          <w:b/>
          <w:i w:val="false"/>
          <w:sz w:val="20"/>
          <w:szCs w:val="20"/>
          <w:lang w:val="en-GB"/>
        </w:rPr>
        <w:t>reconstruction requirements.</w:t>
      </w:r>
      <w:r>
        <w:rPr>
          <w:b/>
          <w:i w:val="false"/>
          <w:sz w:val="20"/>
          <w:szCs w:val="20"/>
          <w:lang w:val="en-GB"/>
        </w:rPr>
        <w:cr/>
      </w:r>
    </w:p>
    <w:p>
      <w:pPr>
        <w:pStyle w:val="style66"/>
        <w:numPr>
          <w:ilvl w:val="0"/>
          <w:numId w:val="12"/>
        </w:numPr>
        <w:spacing w:lineRule="exact" w:line="237"/>
        <w:rPr>
          <w:b/>
          <w:i w:val="false"/>
          <w:sz w:val="20"/>
          <w:szCs w:val="20"/>
        </w:rPr>
      </w:pPr>
      <w:r>
        <w:rPr>
          <w:b/>
          <w:i w:val="false"/>
          <w:sz w:val="20"/>
          <w:szCs w:val="20"/>
          <w:lang w:val="en-GB"/>
        </w:rPr>
        <w:t xml:space="preserve">I </w:t>
      </w:r>
      <w:r>
        <w:rPr>
          <w:b/>
          <w:i w:val="false"/>
          <w:sz w:val="20"/>
          <w:szCs w:val="20"/>
          <w:lang w:val="en-GB"/>
        </w:rPr>
        <w:t xml:space="preserve"> </w:t>
      </w:r>
      <w:r>
        <w:rPr>
          <w:b/>
          <w:i w:val="false"/>
          <w:sz w:val="20"/>
          <w:szCs w:val="20"/>
          <w:lang w:val="en-GB"/>
        </w:rPr>
        <w:t>p</w:t>
      </w:r>
      <w:r>
        <w:rPr>
          <w:b/>
          <w:i w:val="false"/>
          <w:sz w:val="20"/>
          <w:szCs w:val="20"/>
          <w:lang w:val="en-GB"/>
        </w:rPr>
        <w:t>rovide</w:t>
      </w:r>
      <w:r>
        <w:rPr>
          <w:b/>
          <w:i w:val="false"/>
          <w:sz w:val="20"/>
          <w:szCs w:val="20"/>
          <w:lang w:val="en-GB"/>
        </w:rPr>
        <w:t xml:space="preserve"> logistics support to emergency relief activities by procuring needed items of relie</w:t>
      </w:r>
      <w:r>
        <w:rPr>
          <w:b/>
          <w:i w:val="false"/>
          <w:sz w:val="20"/>
          <w:szCs w:val="20"/>
          <w:lang w:val="en-GB"/>
        </w:rPr>
        <w:t>f</w:t>
      </w:r>
      <w:r>
        <w:rPr>
          <w:b/>
          <w:i w:val="false"/>
          <w:sz w:val="20"/>
          <w:szCs w:val="20"/>
          <w:lang w:val="en-GB"/>
        </w:rPr>
        <w:t xml:space="preserve"> </w:t>
      </w:r>
      <w:r>
        <w:rPr>
          <w:b/>
          <w:i w:val="false"/>
          <w:sz w:val="20"/>
          <w:szCs w:val="20"/>
          <w:lang w:val="en-GB"/>
        </w:rPr>
        <w:cr/>
      </w:r>
      <w:r>
        <w:rPr>
          <w:b/>
          <w:i w:val="false"/>
          <w:sz w:val="20"/>
          <w:szCs w:val="20"/>
          <w:lang w:val="en-GB"/>
        </w:rPr>
        <w:cr/>
      </w:r>
    </w:p>
    <w:p>
      <w:pPr>
        <w:pStyle w:val="style66"/>
        <w:numPr>
          <w:ilvl w:val="0"/>
          <w:numId w:val="12"/>
        </w:numPr>
        <w:spacing w:lineRule="exact" w:line="237"/>
        <w:rPr>
          <w:b/>
          <w:i w:val="false"/>
          <w:sz w:val="20"/>
          <w:szCs w:val="20"/>
        </w:rPr>
      </w:pPr>
      <w:r>
        <w:rPr>
          <w:b/>
          <w:i w:val="false"/>
          <w:sz w:val="20"/>
          <w:szCs w:val="20"/>
          <w:lang w:val="en-GB"/>
        </w:rPr>
        <w:t>I</w:t>
      </w:r>
      <w:r>
        <w:rPr>
          <w:b/>
          <w:i w:val="false"/>
          <w:sz w:val="20"/>
          <w:szCs w:val="20"/>
          <w:lang w:val="en-GB"/>
        </w:rPr>
        <w:t xml:space="preserve"> </w:t>
      </w:r>
      <w:r>
        <w:rPr>
          <w:b/>
          <w:i w:val="false"/>
          <w:sz w:val="20"/>
          <w:szCs w:val="20"/>
          <w:lang w:val="en-US"/>
        </w:rPr>
        <w:t>ov</w:t>
      </w:r>
      <w:r>
        <w:rPr>
          <w:b/>
          <w:i w:val="false"/>
          <w:sz w:val="20"/>
          <w:szCs w:val="20"/>
          <w:lang w:val="en-GB"/>
        </w:rPr>
        <w:t>ersee</w:t>
      </w:r>
      <w:r>
        <w:rPr>
          <w:b/>
          <w:i w:val="false"/>
          <w:sz w:val="20"/>
          <w:szCs w:val="20"/>
          <w:lang w:val="en-GB"/>
        </w:rPr>
        <w:t xml:space="preserve"> </w:t>
      </w:r>
      <w:r>
        <w:rPr>
          <w:b/>
          <w:i w:val="false"/>
          <w:sz w:val="20"/>
          <w:szCs w:val="20"/>
          <w:lang w:val="en-US"/>
        </w:rPr>
        <w:t>c</w:t>
      </w:r>
      <w:r>
        <w:rPr>
          <w:b/>
          <w:i w:val="false"/>
          <w:sz w:val="20"/>
          <w:szCs w:val="20"/>
          <w:lang w:val="en-GB"/>
        </w:rPr>
        <w:t xml:space="preserve">ommunity </w:t>
      </w:r>
      <w:r>
        <w:rPr>
          <w:b/>
          <w:i w:val="false"/>
          <w:sz w:val="20"/>
          <w:szCs w:val="20"/>
          <w:lang w:val="en-US"/>
        </w:rPr>
        <w:t>e</w:t>
      </w:r>
      <w:r>
        <w:rPr>
          <w:b/>
          <w:i w:val="false"/>
          <w:sz w:val="20"/>
          <w:szCs w:val="20"/>
          <w:lang w:val="en-GB"/>
        </w:rPr>
        <w:t xml:space="preserve">mergency </w:t>
      </w:r>
      <w:r>
        <w:rPr>
          <w:b/>
          <w:i w:val="false"/>
          <w:sz w:val="20"/>
          <w:szCs w:val="20"/>
          <w:lang w:val="en-US"/>
        </w:rPr>
        <w:t>r</w:t>
      </w:r>
      <w:r>
        <w:rPr>
          <w:b/>
          <w:i w:val="false"/>
          <w:sz w:val="20"/>
          <w:szCs w:val="20"/>
          <w:lang w:val="en-GB"/>
        </w:rPr>
        <w:t xml:space="preserve">esponse </w:t>
      </w:r>
      <w:r>
        <w:rPr>
          <w:b/>
          <w:i w:val="false"/>
          <w:sz w:val="20"/>
          <w:szCs w:val="20"/>
          <w:lang w:val="en-US"/>
        </w:rPr>
        <w:t>te</w:t>
      </w:r>
      <w:r>
        <w:rPr>
          <w:b/>
          <w:i w:val="false"/>
          <w:sz w:val="20"/>
          <w:szCs w:val="20"/>
          <w:lang w:val="en-GB"/>
        </w:rPr>
        <w:t>am (CERT) operations.</w:t>
      </w:r>
      <w:r>
        <w:rPr>
          <w:b/>
          <w:i w:val="false"/>
          <w:sz w:val="20"/>
          <w:szCs w:val="20"/>
          <w:lang w:val="en-GB"/>
        </w:rPr>
        <w:cr/>
      </w:r>
    </w:p>
    <w:p>
      <w:pPr>
        <w:pStyle w:val="style66"/>
        <w:numPr>
          <w:ilvl w:val="0"/>
          <w:numId w:val="12"/>
        </w:numPr>
        <w:spacing w:lineRule="exact" w:line="237"/>
        <w:rPr>
          <w:b/>
          <w:i w:val="false"/>
          <w:sz w:val="20"/>
          <w:szCs w:val="20"/>
        </w:rPr>
      </w:pPr>
      <w:r>
        <w:rPr>
          <w:b/>
          <w:i w:val="false"/>
          <w:sz w:val="20"/>
          <w:szCs w:val="20"/>
          <w:lang w:val="en-GB"/>
        </w:rPr>
        <w:t>I m</w:t>
      </w:r>
      <w:r>
        <w:rPr>
          <w:b/>
          <w:i w:val="false"/>
          <w:sz w:val="20"/>
          <w:szCs w:val="20"/>
          <w:lang w:val="en-GB"/>
        </w:rPr>
        <w:t>onito</w:t>
      </w:r>
      <w:r>
        <w:rPr>
          <w:b/>
          <w:i w:val="false"/>
          <w:sz w:val="20"/>
          <w:szCs w:val="20"/>
          <w:lang w:val="en-GB"/>
        </w:rPr>
        <w:t xml:space="preserve">r </w:t>
      </w:r>
      <w:r>
        <w:rPr>
          <w:b/>
          <w:i w:val="false"/>
          <w:sz w:val="20"/>
          <w:szCs w:val="20"/>
          <w:lang w:val="en-GB"/>
        </w:rPr>
        <w:t>the repair of building and infrastructure to ensure speedy rehabilitation of th</w:t>
      </w:r>
      <w:r>
        <w:rPr>
          <w:b/>
          <w:i w:val="false"/>
          <w:sz w:val="20"/>
          <w:szCs w:val="20"/>
          <w:lang w:val="en-GB"/>
        </w:rPr>
        <w:t>e</w:t>
      </w:r>
      <w:r>
        <w:rPr>
          <w:b/>
          <w:i w:val="false"/>
          <w:sz w:val="20"/>
          <w:szCs w:val="20"/>
          <w:lang w:val="en-GB"/>
        </w:rPr>
        <w:t xml:space="preserve"> </w:t>
      </w:r>
      <w:r>
        <w:rPr>
          <w:b/>
          <w:i w:val="false"/>
          <w:sz w:val="20"/>
          <w:szCs w:val="20"/>
          <w:lang w:val="en-GB"/>
        </w:rPr>
        <w:cr/>
      </w:r>
      <w:r>
        <w:rPr>
          <w:b/>
          <w:i w:val="false"/>
          <w:sz w:val="20"/>
          <w:szCs w:val="20"/>
          <w:lang w:val="en-GB"/>
        </w:rPr>
        <w:t>population to normal activity in the shortest possible time.</w:t>
      </w:r>
      <w:r>
        <w:rPr>
          <w:b/>
          <w:i w:val="false"/>
          <w:sz w:val="20"/>
          <w:szCs w:val="20"/>
          <w:lang w:val="en-GB"/>
        </w:rPr>
        <w:cr/>
      </w:r>
    </w:p>
    <w:p>
      <w:pPr>
        <w:pStyle w:val="style66"/>
        <w:numPr>
          <w:ilvl w:val="0"/>
          <w:numId w:val="12"/>
        </w:numPr>
        <w:spacing w:lineRule="exact" w:line="237"/>
        <w:rPr>
          <w:b/>
          <w:i w:val="false"/>
          <w:sz w:val="20"/>
          <w:szCs w:val="20"/>
        </w:rPr>
      </w:pPr>
      <w:r>
        <w:rPr>
          <w:b/>
          <w:i w:val="false"/>
          <w:sz w:val="20"/>
          <w:szCs w:val="20"/>
          <w:lang w:val="en-GB"/>
        </w:rPr>
        <w:t xml:space="preserve">I </w:t>
      </w:r>
      <w:r>
        <w:rPr>
          <w:b/>
          <w:i w:val="false"/>
          <w:sz w:val="20"/>
          <w:szCs w:val="20"/>
          <w:lang w:val="en-GB"/>
        </w:rPr>
        <w:t xml:space="preserve"> </w:t>
      </w:r>
      <w:r>
        <w:rPr>
          <w:b/>
          <w:i w:val="false"/>
          <w:sz w:val="20"/>
          <w:szCs w:val="20"/>
          <w:lang w:val="en-GB"/>
        </w:rPr>
        <w:t>m</w:t>
      </w:r>
      <w:r>
        <w:rPr>
          <w:b/>
          <w:i w:val="false"/>
          <w:sz w:val="20"/>
          <w:szCs w:val="20"/>
          <w:lang w:val="en-GB"/>
        </w:rPr>
        <w:t>onitor</w:t>
      </w:r>
      <w:r>
        <w:rPr>
          <w:b/>
          <w:i w:val="false"/>
          <w:sz w:val="20"/>
          <w:szCs w:val="20"/>
          <w:lang w:val="en-GB"/>
        </w:rPr>
        <w:t xml:space="preserve">, response and recovery activities involving the use of disaster related equipment </w:t>
      </w:r>
      <w:r>
        <w:rPr>
          <w:b/>
          <w:i w:val="false"/>
          <w:sz w:val="20"/>
          <w:szCs w:val="20"/>
          <w:lang w:val="en-GB"/>
        </w:rPr>
        <w:cr/>
      </w:r>
      <w:r>
        <w:rPr>
          <w:b/>
          <w:i w:val="false"/>
          <w:sz w:val="20"/>
          <w:szCs w:val="20"/>
          <w:lang w:val="en-GB"/>
        </w:rPr>
        <w:t>such as pumps, power-saws, etc.</w:t>
      </w:r>
      <w:r>
        <w:rPr>
          <w:b/>
          <w:i w:val="false"/>
          <w:sz w:val="20"/>
          <w:szCs w:val="20"/>
          <w:lang w:val="en-GB"/>
        </w:rPr>
        <w:cr/>
      </w:r>
    </w:p>
    <w:p>
      <w:pPr>
        <w:pStyle w:val="style66"/>
        <w:numPr>
          <w:ilvl w:val="0"/>
          <w:numId w:val="12"/>
        </w:numPr>
        <w:spacing w:lineRule="exact" w:line="237"/>
        <w:rPr>
          <w:b/>
          <w:i w:val="false"/>
          <w:sz w:val="20"/>
          <w:szCs w:val="20"/>
        </w:rPr>
      </w:pPr>
      <w:r>
        <w:rPr>
          <w:b/>
          <w:i w:val="false"/>
          <w:sz w:val="20"/>
          <w:szCs w:val="20"/>
          <w:lang w:val="en-GB"/>
        </w:rPr>
        <w:t xml:space="preserve">I </w:t>
      </w:r>
      <w:r>
        <w:rPr>
          <w:b/>
          <w:i w:val="false"/>
          <w:sz w:val="20"/>
          <w:szCs w:val="20"/>
          <w:lang w:val="en-GB"/>
        </w:rPr>
        <w:t xml:space="preserve"> </w:t>
      </w:r>
      <w:r>
        <w:rPr>
          <w:b/>
          <w:i w:val="false"/>
          <w:sz w:val="20"/>
          <w:szCs w:val="20"/>
          <w:lang w:val="en-GB"/>
        </w:rPr>
        <w:t>e</w:t>
      </w:r>
      <w:r>
        <w:rPr>
          <w:b/>
          <w:i w:val="false"/>
          <w:sz w:val="20"/>
          <w:szCs w:val="20"/>
          <w:lang w:val="en-GB"/>
        </w:rPr>
        <w:t xml:space="preserve">nsures Health and Safety precautions are taken in the execution of emergency response </w:t>
      </w:r>
      <w:r>
        <w:rPr>
          <w:b/>
          <w:i w:val="false"/>
          <w:sz w:val="20"/>
          <w:szCs w:val="20"/>
          <w:lang w:val="en-GB"/>
        </w:rPr>
        <w:cr/>
      </w:r>
      <w:r>
        <w:rPr>
          <w:b/>
          <w:i w:val="false"/>
          <w:sz w:val="20"/>
          <w:szCs w:val="20"/>
          <w:lang w:val="en-GB"/>
        </w:rPr>
        <w:t>operations.</w:t>
      </w:r>
      <w:r>
        <w:rPr>
          <w:b/>
          <w:i w:val="false"/>
          <w:sz w:val="20"/>
          <w:szCs w:val="20"/>
          <w:lang w:val="en-GB"/>
        </w:rPr>
        <w:cr/>
      </w:r>
    </w:p>
    <w:p>
      <w:pPr>
        <w:pStyle w:val="style66"/>
        <w:numPr>
          <w:ilvl w:val="0"/>
          <w:numId w:val="12"/>
        </w:numPr>
        <w:spacing w:lineRule="exact" w:line="237"/>
        <w:rPr>
          <w:b/>
          <w:i w:val="false"/>
          <w:sz w:val="20"/>
          <w:szCs w:val="20"/>
        </w:rPr>
      </w:pPr>
      <w:r>
        <w:rPr>
          <w:b/>
          <w:i w:val="false"/>
          <w:sz w:val="20"/>
          <w:szCs w:val="20"/>
          <w:lang w:val="en-GB"/>
        </w:rPr>
        <w:t xml:space="preserve">I </w:t>
      </w:r>
      <w:r>
        <w:rPr>
          <w:b/>
          <w:i w:val="false"/>
          <w:sz w:val="20"/>
          <w:szCs w:val="20"/>
          <w:lang w:val="en-GB"/>
        </w:rPr>
        <w:t xml:space="preserve"> </w:t>
      </w:r>
      <w:r>
        <w:rPr>
          <w:b/>
          <w:i w:val="false"/>
          <w:sz w:val="20"/>
          <w:szCs w:val="20"/>
          <w:lang w:val="en-GB"/>
        </w:rPr>
        <w:t>d</w:t>
      </w:r>
      <w:r>
        <w:rPr>
          <w:b/>
          <w:i w:val="false"/>
          <w:sz w:val="20"/>
          <w:szCs w:val="20"/>
          <w:lang w:val="en-GB"/>
        </w:rPr>
        <w:t>evelop</w:t>
      </w:r>
      <w:r>
        <w:rPr>
          <w:b/>
          <w:i w:val="false"/>
          <w:sz w:val="20"/>
          <w:szCs w:val="20"/>
          <w:lang w:val="en-GB"/>
        </w:rPr>
        <w:t xml:space="preserve"> and maintains a database of information relating to all phases of disaste</w:t>
      </w:r>
      <w:r>
        <w:rPr>
          <w:b/>
          <w:i w:val="false"/>
          <w:sz w:val="20"/>
          <w:szCs w:val="20"/>
          <w:lang w:val="en-GB"/>
        </w:rPr>
        <w:t>r</w:t>
      </w:r>
      <w:r>
        <w:rPr>
          <w:b/>
          <w:i w:val="false"/>
          <w:sz w:val="20"/>
          <w:szCs w:val="20"/>
          <w:lang w:val="en-GB"/>
        </w:rPr>
        <w:t xml:space="preserve"> </w:t>
      </w:r>
      <w:r>
        <w:rPr>
          <w:b/>
          <w:i w:val="false"/>
          <w:sz w:val="20"/>
          <w:szCs w:val="20"/>
          <w:lang w:val="en-GB"/>
        </w:rPr>
        <w:t>management.</w:t>
      </w:r>
      <w:r>
        <w:rPr>
          <w:b/>
          <w:i w:val="false"/>
          <w:sz w:val="20"/>
          <w:szCs w:val="20"/>
          <w:lang w:val="en-GB"/>
        </w:rPr>
        <w:cr/>
      </w:r>
    </w:p>
    <w:p>
      <w:pPr>
        <w:pStyle w:val="style66"/>
        <w:numPr>
          <w:ilvl w:val="0"/>
          <w:numId w:val="12"/>
        </w:numPr>
        <w:spacing w:lineRule="exact" w:line="237"/>
        <w:rPr>
          <w:b/>
          <w:i w:val="false"/>
          <w:sz w:val="20"/>
          <w:szCs w:val="20"/>
        </w:rPr>
      </w:pPr>
      <w:r>
        <w:rPr>
          <w:b/>
          <w:i w:val="false"/>
          <w:sz w:val="20"/>
          <w:szCs w:val="20"/>
          <w:lang w:val="en-GB"/>
        </w:rPr>
        <w:t xml:space="preserve"> </w:t>
      </w:r>
      <w:r>
        <w:rPr>
          <w:b/>
          <w:i w:val="false"/>
          <w:sz w:val="20"/>
          <w:szCs w:val="20"/>
          <w:lang w:val="en-GB"/>
        </w:rPr>
        <w:t>I ma</w:t>
      </w:r>
      <w:r>
        <w:rPr>
          <w:b/>
          <w:i w:val="false"/>
          <w:sz w:val="20"/>
          <w:szCs w:val="20"/>
          <w:lang w:val="en-GB"/>
        </w:rPr>
        <w:t>p</w:t>
      </w:r>
      <w:r>
        <w:rPr>
          <w:b/>
          <w:i w:val="false"/>
          <w:sz w:val="20"/>
          <w:szCs w:val="20"/>
          <w:lang w:val="en-GB"/>
        </w:rPr>
        <w:t xml:space="preserve"> out</w:t>
      </w:r>
      <w:r>
        <w:rPr>
          <w:b/>
          <w:i w:val="false"/>
          <w:sz w:val="20"/>
          <w:szCs w:val="20"/>
          <w:lang w:val="en-GB"/>
        </w:rPr>
        <w:t xml:space="preserve">, using GPS technology, all critical facilities within the Municipal Corporation (eg. </w:t>
      </w:r>
      <w:r>
        <w:rPr>
          <w:b/>
          <w:i w:val="false"/>
          <w:sz w:val="20"/>
          <w:szCs w:val="20"/>
          <w:lang w:val="en-GB"/>
        </w:rPr>
        <w:t xml:space="preserve">Health facilities, community centres, designated shelters, schools, police stations, fire </w:t>
      </w:r>
      <w:r>
        <w:rPr>
          <w:b/>
          <w:i w:val="false"/>
          <w:sz w:val="20"/>
          <w:szCs w:val="20"/>
          <w:lang w:val="en-GB"/>
        </w:rPr>
        <w:t>stations etc.).</w:t>
      </w:r>
      <w:r>
        <w:rPr>
          <w:b/>
          <w:i w:val="false"/>
          <w:sz w:val="20"/>
          <w:szCs w:val="20"/>
          <w:lang w:val="en-GB"/>
        </w:rPr>
        <w:cr/>
      </w:r>
    </w:p>
    <w:p>
      <w:pPr>
        <w:pStyle w:val="style66"/>
        <w:numPr>
          <w:ilvl w:val="0"/>
          <w:numId w:val="12"/>
        </w:numPr>
        <w:spacing w:lineRule="exact" w:line="237"/>
        <w:rPr>
          <w:b/>
          <w:i w:val="false"/>
          <w:sz w:val="20"/>
          <w:szCs w:val="20"/>
        </w:rPr>
      </w:pPr>
      <w:r>
        <w:rPr>
          <w:b/>
          <w:i w:val="false"/>
          <w:sz w:val="20"/>
          <w:szCs w:val="20"/>
          <w:lang w:val="en-GB"/>
        </w:rPr>
        <w:t>I</w:t>
      </w:r>
      <w:r>
        <w:rPr>
          <w:b/>
          <w:i w:val="false"/>
          <w:sz w:val="20"/>
          <w:szCs w:val="20"/>
          <w:lang w:val="en-GB"/>
        </w:rPr>
        <w:t xml:space="preserve"> Map</w:t>
      </w:r>
      <w:r>
        <w:rPr>
          <w:b/>
          <w:i w:val="false"/>
          <w:sz w:val="20"/>
          <w:szCs w:val="20"/>
          <w:lang w:val="en-GB"/>
        </w:rPr>
        <w:t xml:space="preserve"> </w:t>
      </w:r>
      <w:r>
        <w:rPr>
          <w:b/>
          <w:i w:val="false"/>
          <w:sz w:val="20"/>
          <w:szCs w:val="20"/>
          <w:lang w:val="en-GB"/>
        </w:rPr>
        <w:t>out</w:t>
      </w:r>
      <w:r>
        <w:rPr>
          <w:b/>
          <w:i w:val="false"/>
          <w:sz w:val="20"/>
          <w:szCs w:val="20"/>
          <w:lang w:val="en-GB"/>
        </w:rPr>
        <w:t xml:space="preserve">, using GPS technology, all vulnerable populations within the Municipal Corporation </w:t>
      </w:r>
      <w:r>
        <w:rPr>
          <w:b/>
          <w:i w:val="false"/>
          <w:sz w:val="20"/>
          <w:szCs w:val="20"/>
          <w:lang w:val="en-GB"/>
        </w:rPr>
        <w:cr/>
      </w:r>
      <w:r>
        <w:rPr>
          <w:b/>
          <w:i w:val="false"/>
          <w:sz w:val="20"/>
          <w:szCs w:val="20"/>
          <w:lang w:val="en-GB"/>
        </w:rPr>
        <w:t xml:space="preserve">(eg. homes for the aged, orphanages, differently-abled persons, and aged persons living </w:t>
      </w:r>
      <w:r>
        <w:rPr>
          <w:b/>
          <w:i w:val="false"/>
          <w:sz w:val="20"/>
          <w:szCs w:val="20"/>
          <w:lang w:val="en-GB"/>
        </w:rPr>
        <w:cr/>
      </w:r>
      <w:r>
        <w:rPr>
          <w:b/>
          <w:i w:val="false"/>
          <w:sz w:val="20"/>
          <w:szCs w:val="20"/>
          <w:lang w:val="en-GB"/>
        </w:rPr>
        <w:t>alone).</w:t>
      </w:r>
      <w:r>
        <w:rPr>
          <w:b/>
          <w:i w:val="false"/>
          <w:sz w:val="20"/>
          <w:szCs w:val="20"/>
          <w:lang w:val="en-GB"/>
        </w:rPr>
        <w:cr/>
      </w:r>
    </w:p>
    <w:p>
      <w:pPr>
        <w:pStyle w:val="style66"/>
        <w:numPr>
          <w:ilvl w:val="0"/>
          <w:numId w:val="12"/>
        </w:numPr>
        <w:spacing w:lineRule="exact" w:line="237"/>
        <w:rPr>
          <w:b/>
          <w:i w:val="false"/>
        </w:rPr>
      </w:pPr>
      <w:r>
        <w:rPr>
          <w:b/>
          <w:i w:val="false"/>
          <w:lang w:val="en-GB"/>
        </w:rPr>
        <w:t xml:space="preserve">I </w:t>
      </w:r>
      <w:r>
        <w:rPr>
          <w:b/>
          <w:i w:val="false"/>
          <w:lang w:val="en-GB"/>
        </w:rPr>
        <w:t>Conduct</w:t>
      </w:r>
      <w:r>
        <w:rPr>
          <w:b/>
          <w:i w:val="false"/>
          <w:lang w:val="en-GB"/>
        </w:rPr>
        <w:t xml:space="preserve"> </w:t>
      </w:r>
      <w:r>
        <w:rPr>
          <w:b/>
          <w:i w:val="false"/>
          <w:lang w:val="en-GB"/>
        </w:rPr>
        <w:t>Community Emergency Preparedness programmes.</w:t>
      </w:r>
    </w:p>
    <w:p>
      <w:pPr>
        <w:pStyle w:val="style66"/>
        <w:numPr>
          <w:ilvl w:val="0"/>
          <w:numId w:val="13"/>
        </w:numPr>
        <w:spacing w:lineRule="exact" w:line="237"/>
        <w:rPr>
          <w:b/>
          <w:i w:val="false"/>
        </w:rPr>
      </w:pPr>
      <w:r>
        <w:rPr>
          <w:b/>
          <w:i w:val="false"/>
          <w:lang w:val="en-GB"/>
        </w:rPr>
        <w:t>I do f</w:t>
      </w:r>
      <w:r>
        <w:rPr>
          <w:b/>
          <w:i w:val="false"/>
          <w:lang w:val="en-US"/>
        </w:rPr>
        <w:t>requent journeys to areas or center of project implementation</w:t>
      </w:r>
    </w:p>
    <w:p>
      <w:pPr>
        <w:pStyle w:val="style66"/>
        <w:numPr>
          <w:ilvl w:val="0"/>
          <w:numId w:val="14"/>
        </w:numPr>
        <w:spacing w:lineRule="exact" w:line="237"/>
        <w:rPr>
          <w:b/>
          <w:i w:val="false"/>
        </w:rPr>
      </w:pPr>
      <w:r>
        <w:rPr>
          <w:b/>
          <w:i w:val="false"/>
          <w:lang w:val="en-GB"/>
        </w:rPr>
        <w:t>I do f</w:t>
      </w:r>
      <w:r>
        <w:rPr>
          <w:b/>
          <w:i w:val="false"/>
          <w:lang w:val="en-US"/>
        </w:rPr>
        <w:t>requent calls to centers in order to maintain smooth center operations</w:t>
      </w:r>
    </w:p>
    <w:p>
      <w:pPr>
        <w:pStyle w:val="style66"/>
        <w:numPr>
          <w:ilvl w:val="0"/>
          <w:numId w:val="0"/>
        </w:numPr>
        <w:spacing w:lineRule="exact" w:line="237"/>
        <w:ind w:left="720" w:firstLine="0"/>
        <w:rPr>
          <w:b/>
          <w:i w:val="false"/>
        </w:rPr>
      </w:pPr>
    </w:p>
    <w:p>
      <w:pPr>
        <w:pStyle w:val="style66"/>
        <w:numPr>
          <w:ilvl w:val="0"/>
          <w:numId w:val="0"/>
        </w:numPr>
        <w:spacing w:lineRule="exact" w:line="237"/>
        <w:ind w:left="0"/>
        <w:rPr>
          <w:b/>
          <w:i w:val="false"/>
        </w:rPr>
      </w:pPr>
    </w:p>
    <w:p>
      <w:pPr>
        <w:pStyle w:val="style66"/>
        <w:numPr>
          <w:ilvl w:val="0"/>
          <w:numId w:val="21"/>
        </w:numPr>
        <w:spacing w:lineRule="exact" w:line="237"/>
        <w:rPr>
          <w:b/>
          <w:i w:val="false"/>
        </w:rPr>
      </w:pPr>
      <w:r>
        <w:rPr>
          <w:b/>
          <w:i w:val="false"/>
          <w:lang w:val="en-GB"/>
        </w:rPr>
        <w:t>I p</w:t>
      </w:r>
      <w:r>
        <w:rPr>
          <w:b/>
          <w:i w:val="false"/>
        </w:rPr>
        <w:t>rovide technical support in the areas of education in emergencies to teachers, volunteers and community members engaged in the project.</w:t>
      </w:r>
    </w:p>
    <w:p>
      <w:pPr>
        <w:pStyle w:val="style66"/>
        <w:numPr>
          <w:ilvl w:val="0"/>
          <w:numId w:val="21"/>
        </w:numPr>
        <w:spacing w:lineRule="exact" w:line="237"/>
        <w:rPr>
          <w:b/>
          <w:i w:val="false"/>
        </w:rPr>
      </w:pPr>
      <w:r>
        <w:rPr>
          <w:b/>
          <w:i w:val="false"/>
          <w:lang w:val="en-GB"/>
        </w:rPr>
        <w:t>I c</w:t>
      </w:r>
      <w:r>
        <w:rPr>
          <w:b/>
          <w:i w:val="false"/>
        </w:rPr>
        <w:t>losely collaborate with the concerned stakeholders to ensure that programme goals are achieved and sustained.</w:t>
      </w:r>
    </w:p>
    <w:p>
      <w:pPr>
        <w:pStyle w:val="style66"/>
        <w:numPr>
          <w:ilvl w:val="0"/>
          <w:numId w:val="21"/>
        </w:numPr>
        <w:spacing w:lineRule="exact" w:line="237"/>
        <w:rPr>
          <w:b/>
          <w:i w:val="false"/>
        </w:rPr>
      </w:pPr>
      <w:r>
        <w:rPr>
          <w:b/>
          <w:i w:val="false"/>
          <w:lang w:val="en-GB"/>
        </w:rPr>
        <w:t>I ac</w:t>
      </w:r>
      <w:r>
        <w:rPr>
          <w:b/>
          <w:i w:val="false"/>
        </w:rPr>
        <w:t>tively participate in education-related activities and meetings, and seek active collaboration with other players working in the education sector.</w:t>
      </w:r>
    </w:p>
    <w:p>
      <w:pPr>
        <w:pStyle w:val="style66"/>
        <w:numPr>
          <w:ilvl w:val="0"/>
          <w:numId w:val="21"/>
        </w:numPr>
        <w:spacing w:lineRule="exact" w:line="237"/>
        <w:rPr>
          <w:b/>
          <w:i w:val="false"/>
        </w:rPr>
      </w:pPr>
      <w:r>
        <w:rPr>
          <w:b/>
          <w:i w:val="false"/>
          <w:lang w:val="en-GB"/>
        </w:rPr>
        <w:t>I e</w:t>
      </w:r>
      <w:r>
        <w:rPr>
          <w:b/>
          <w:i w:val="false"/>
        </w:rPr>
        <w:t>nsure adherence to project standards and quality requirements in all the project activities.</w:t>
      </w:r>
    </w:p>
    <w:p>
      <w:pPr>
        <w:pStyle w:val="style66"/>
        <w:numPr>
          <w:ilvl w:val="0"/>
          <w:numId w:val="0"/>
        </w:numPr>
        <w:spacing w:lineRule="exact" w:line="237"/>
        <w:ind w:left="0"/>
        <w:rPr>
          <w:b/>
          <w:i w:val="false"/>
        </w:rPr>
      </w:pPr>
    </w:p>
    <w:p>
      <w:pPr>
        <w:pStyle w:val="style66"/>
        <w:numPr>
          <w:ilvl w:val="0"/>
          <w:numId w:val="0"/>
        </w:numPr>
        <w:spacing w:lineRule="exact" w:line="237"/>
        <w:ind w:left="0"/>
        <w:rPr>
          <w:b/>
          <w:i w:val="false"/>
        </w:rPr>
      </w:pPr>
    </w:p>
    <w:p>
      <w:pPr>
        <w:pStyle w:val="style66"/>
        <w:numPr>
          <w:ilvl w:val="0"/>
          <w:numId w:val="21"/>
        </w:numPr>
        <w:spacing w:lineRule="exact" w:line="237"/>
        <w:rPr>
          <w:b/>
          <w:i w:val="false"/>
        </w:rPr>
      </w:pPr>
      <w:r>
        <w:rPr>
          <w:b/>
          <w:i w:val="false"/>
          <w:lang w:val="en-GB"/>
        </w:rPr>
        <w:t>I p</w:t>
      </w:r>
      <w:r>
        <w:rPr>
          <w:b/>
          <w:i w:val="false"/>
        </w:rPr>
        <w:t>romote inclusion and equal access to education for every child, paying particular attention to the most vulnerable and at-risk children.</w:t>
      </w:r>
      <w:r>
        <w:rPr>
          <w:b/>
          <w:i w:val="false"/>
        </w:rPr>
        <w:t xml:space="preserve">   </w:t>
      </w:r>
    </w:p>
    <w:p>
      <w:pPr>
        <w:pStyle w:val="style66"/>
        <w:spacing w:lineRule="auto" w:line="235"/>
        <w:ind w:left="0" w:right="2074"/>
        <w:rPr>
          <w:b/>
          <w:i w:val="false"/>
          <w:spacing w:val="-12"/>
        </w:rPr>
      </w:pPr>
    </w:p>
    <w:p>
      <w:pPr>
        <w:pStyle w:val="style66"/>
        <w:spacing w:lineRule="auto" w:line="235"/>
        <w:ind w:left="0" w:right="2074"/>
        <w:rPr>
          <w:b/>
          <w:bCs/>
          <w:i w:val="false"/>
          <w:spacing w:val="-10"/>
        </w:rPr>
      </w:pPr>
      <w:r>
        <w:rPr>
          <w:b/>
          <w:i w:val="false"/>
          <w:spacing w:val="-12"/>
        </w:rPr>
        <w:t xml:space="preserve"> </w:t>
      </w:r>
      <w:r>
        <w:rPr>
          <w:b/>
          <w:bCs/>
          <w:i w:val="false"/>
          <w:spacing w:val="-1"/>
        </w:rPr>
        <w:t>CARITASS</w:t>
      </w:r>
      <w:r>
        <w:rPr>
          <w:b/>
          <w:bCs/>
          <w:i w:val="false"/>
          <w:spacing w:val="-9"/>
        </w:rPr>
        <w:t xml:space="preserve"> </w:t>
      </w:r>
      <w:r>
        <w:rPr>
          <w:b/>
          <w:bCs/>
          <w:i w:val="false"/>
        </w:rPr>
        <w:t>FOUNDATION</w:t>
      </w:r>
      <w:r>
        <w:rPr>
          <w:b/>
          <w:bCs/>
          <w:i w:val="false"/>
          <w:spacing w:val="-11"/>
        </w:rPr>
        <w:t xml:space="preserve"> </w:t>
      </w:r>
      <w:r>
        <w:rPr>
          <w:b/>
          <w:bCs/>
          <w:i w:val="false"/>
        </w:rPr>
        <w:t>OF</w:t>
      </w:r>
      <w:r>
        <w:rPr>
          <w:b/>
          <w:bCs/>
          <w:i w:val="false"/>
          <w:spacing w:val="-11"/>
        </w:rPr>
        <w:t xml:space="preserve"> </w:t>
      </w:r>
      <w:r>
        <w:rPr>
          <w:b/>
          <w:bCs/>
          <w:i w:val="false"/>
        </w:rPr>
        <w:t>NIGERIA</w:t>
      </w:r>
      <w:r>
        <w:rPr>
          <w:b/>
          <w:bCs/>
          <w:i w:val="false"/>
          <w:spacing w:val="-11"/>
        </w:rPr>
        <w:t xml:space="preserve"> </w:t>
      </w:r>
      <w:r>
        <w:rPr>
          <w:b/>
          <w:bCs/>
          <w:i w:val="false"/>
        </w:rPr>
        <w:t>(MARCH</w:t>
      </w:r>
      <w:r>
        <w:rPr>
          <w:b/>
          <w:bCs/>
          <w:i w:val="false"/>
          <w:spacing w:val="-10"/>
        </w:rPr>
        <w:t xml:space="preserve"> </w:t>
      </w:r>
      <w:r>
        <w:rPr>
          <w:b/>
          <w:bCs/>
          <w:i w:val="false"/>
        </w:rPr>
        <w:t>2018-</w:t>
      </w:r>
      <w:r>
        <w:rPr>
          <w:b/>
          <w:bCs/>
          <w:i w:val="false"/>
          <w:spacing w:val="-10"/>
        </w:rPr>
        <w:t xml:space="preserve"> </w:t>
      </w:r>
      <w:r>
        <w:rPr>
          <w:b/>
          <w:bCs/>
          <w:i w:val="false"/>
          <w:spacing w:val="-10"/>
          <w:lang w:val="en-GB"/>
        </w:rPr>
        <w:t>2020</w:t>
      </w:r>
      <w:r>
        <w:rPr>
          <w:b/>
          <w:bCs/>
          <w:i w:val="false"/>
        </w:rPr>
        <w:t>)</w:t>
      </w:r>
      <w:r>
        <w:rPr>
          <w:b/>
          <w:bCs/>
          <w:i w:val="false"/>
          <w:spacing w:val="-10"/>
        </w:rPr>
        <w:t xml:space="preserve"> </w:t>
      </w:r>
    </w:p>
    <w:p>
      <w:pPr>
        <w:pStyle w:val="style66"/>
        <w:spacing w:lineRule="auto" w:line="235"/>
        <w:ind w:left="0" w:right="2074"/>
        <w:rPr>
          <w:b/>
          <w:bCs/>
          <w:i w:val="false"/>
        </w:rPr>
      </w:pPr>
      <w:r>
        <w:rPr>
          <w:b/>
          <w:bCs/>
          <w:i w:val="false"/>
        </w:rPr>
        <w:t>POSITION</w:t>
      </w:r>
      <w:r>
        <w:rPr>
          <w:b/>
          <w:bCs/>
          <w:i w:val="false"/>
          <w:spacing w:val="-11"/>
        </w:rPr>
        <w:t xml:space="preserve"> </w:t>
      </w:r>
      <w:r>
        <w:rPr>
          <w:b/>
          <w:bCs/>
          <w:i w:val="false"/>
        </w:rPr>
        <w:t>SR.</w:t>
      </w:r>
      <w:r>
        <w:rPr>
          <w:b/>
          <w:bCs/>
          <w:i w:val="false"/>
          <w:spacing w:val="-12"/>
        </w:rPr>
        <w:t xml:space="preserve"> </w:t>
      </w:r>
      <w:r>
        <w:rPr>
          <w:b/>
          <w:bCs/>
          <w:i w:val="false"/>
        </w:rPr>
        <w:t>M</w:t>
      </w:r>
      <w:r>
        <w:rPr>
          <w:b/>
          <w:bCs/>
          <w:i w:val="false"/>
          <w:spacing w:val="-46"/>
        </w:rPr>
        <w:t xml:space="preserve"> </w:t>
      </w:r>
      <w:r>
        <w:rPr>
          <w:b/>
          <w:bCs/>
          <w:i w:val="false"/>
        </w:rPr>
        <w:t>&amp;</w:t>
      </w:r>
      <w:r>
        <w:rPr>
          <w:b/>
          <w:bCs/>
          <w:i w:val="false"/>
          <w:spacing w:val="-2"/>
        </w:rPr>
        <w:t xml:space="preserve"> </w:t>
      </w:r>
      <w:r>
        <w:rPr>
          <w:b/>
          <w:bCs/>
          <w:i w:val="false"/>
        </w:rPr>
        <w:t>E ASSISTANT</w:t>
      </w:r>
    </w:p>
    <w:p>
      <w:pPr>
        <w:pStyle w:val="style66"/>
        <w:spacing w:before="1"/>
        <w:ind w:left="0"/>
        <w:rPr>
          <w:b/>
          <w:bCs/>
          <w:i w:val="false"/>
          <w:sz w:val="19"/>
        </w:rPr>
      </w:pPr>
    </w:p>
    <w:p>
      <w:pPr>
        <w:pStyle w:val="style66"/>
        <w:rPr>
          <w:b/>
          <w:i w:val="false"/>
        </w:rPr>
      </w:pPr>
      <w:r>
        <w:rPr>
          <w:b/>
          <w:i w:val="false"/>
          <w:spacing w:val="-1"/>
        </w:rPr>
        <w:t>RESPONSIBILITIES/</w:t>
      </w:r>
      <w:r>
        <w:rPr>
          <w:b/>
          <w:i w:val="false"/>
          <w:spacing w:val="-7"/>
        </w:rPr>
        <w:t xml:space="preserve"> </w:t>
      </w:r>
      <w:r>
        <w:rPr>
          <w:b/>
          <w:i w:val="false"/>
        </w:rPr>
        <w:t>RO</w:t>
      </w:r>
      <w:r>
        <w:rPr>
          <w:b/>
          <w:i w:val="false"/>
          <w:lang w:val="en-US"/>
        </w:rPr>
        <w:t>LE</w:t>
      </w:r>
    </w:p>
    <w:p>
      <w:pPr>
        <w:pStyle w:val="style66"/>
        <w:rPr>
          <w:b/>
          <w:i w:val="false"/>
        </w:rPr>
      </w:pPr>
    </w:p>
    <w:p>
      <w:pPr>
        <w:pStyle w:val="style66"/>
        <w:numPr>
          <w:ilvl w:val="0"/>
          <w:numId w:val="75"/>
        </w:numPr>
        <w:rPr>
          <w:b/>
          <w:i w:val="false"/>
        </w:rPr>
      </w:pPr>
      <w:r>
        <w:rPr>
          <w:b/>
          <w:i w:val="false"/>
          <w:lang w:val="en-GB"/>
        </w:rPr>
        <w:t xml:space="preserve">I conduct </w:t>
      </w:r>
      <w:r>
        <w:rPr>
          <w:b/>
          <w:i w:val="false"/>
        </w:rPr>
        <w:t>day to day project monitoring and improvement with evidence related support to the country office.</w:t>
      </w:r>
      <w:r>
        <w:rPr>
          <w:b/>
          <w:i w:val="false"/>
        </w:rPr>
        <w:cr/>
      </w:r>
    </w:p>
    <w:p>
      <w:pPr>
        <w:pStyle w:val="style66"/>
        <w:numPr>
          <w:ilvl w:val="0"/>
          <w:numId w:val="76"/>
        </w:numPr>
        <w:rPr>
          <w:b/>
          <w:i w:val="false"/>
        </w:rPr>
      </w:pPr>
      <w:r>
        <w:rPr>
          <w:b/>
          <w:i w:val="false"/>
          <w:lang w:val="en-GB"/>
        </w:rPr>
        <w:t xml:space="preserve">I </w:t>
      </w:r>
      <w:r>
        <w:rPr>
          <w:b/>
          <w:i w:val="false"/>
          <w:lang w:val="en-GB"/>
        </w:rPr>
        <w:t>s</w:t>
      </w:r>
      <w:r>
        <w:rPr>
          <w:b/>
          <w:i w:val="false"/>
        </w:rPr>
        <w:t xml:space="preserve">upport the development of results frameworks / logical frameworks and monitoring plans, as well as the </w:t>
      </w:r>
      <w:r>
        <w:rPr>
          <w:b/>
          <w:i w:val="false"/>
        </w:rPr>
        <w:t>uptake and use of monitoring tools.</w:t>
      </w:r>
      <w:r>
        <w:rPr>
          <w:b/>
          <w:i w:val="false"/>
        </w:rPr>
        <w:cr/>
      </w:r>
    </w:p>
    <w:p>
      <w:pPr>
        <w:pStyle w:val="style66"/>
        <w:numPr>
          <w:ilvl w:val="0"/>
          <w:numId w:val="0"/>
        </w:numPr>
        <w:ind w:left="460" w:firstLine="0"/>
        <w:rPr>
          <w:b/>
          <w:i w:val="false"/>
        </w:rPr>
      </w:pPr>
    </w:p>
    <w:p>
      <w:pPr>
        <w:pStyle w:val="style66"/>
        <w:numPr>
          <w:ilvl w:val="0"/>
          <w:numId w:val="34"/>
        </w:numPr>
        <w:rPr>
          <w:b/>
          <w:i w:val="false"/>
          <w:lang w:val="en-GB"/>
        </w:rPr>
      </w:pPr>
      <w:r>
        <w:rPr>
          <w:b/>
          <w:i w:val="false"/>
          <w:lang w:val="en-GB"/>
        </w:rPr>
        <w:t>I c</w:t>
      </w:r>
      <w:r>
        <w:rPr>
          <w:b/>
          <w:i w:val="false"/>
          <w:lang w:val="en-GB"/>
        </w:rPr>
        <w:t>onduct data quality checks</w:t>
      </w:r>
      <w:r>
        <w:rPr>
          <w:b/>
          <w:i w:val="false"/>
          <w:lang w:val="en-GB"/>
        </w:rPr>
        <w:t xml:space="preserve"> and co</w:t>
      </w:r>
      <w:r>
        <w:rPr>
          <w:b/>
          <w:i w:val="false"/>
          <w:lang w:val="en-GB"/>
        </w:rPr>
        <w:t>nduct data analysis to inform organizational activity trend</w:t>
      </w:r>
      <w:r>
        <w:rPr>
          <w:b/>
          <w:i w:val="false"/>
          <w:lang w:val="en-GB"/>
        </w:rPr>
        <w:t xml:space="preserve">s. </w:t>
      </w:r>
    </w:p>
    <w:p>
      <w:pPr>
        <w:pStyle w:val="style66"/>
        <w:numPr>
          <w:ilvl w:val="0"/>
          <w:numId w:val="0"/>
        </w:numPr>
        <w:ind w:left="720" w:firstLine="0"/>
        <w:rPr>
          <w:b/>
          <w:i w:val="false"/>
          <w:lang w:val="en-GB"/>
        </w:rPr>
      </w:pPr>
    </w:p>
    <w:p>
      <w:pPr>
        <w:pStyle w:val="style66"/>
        <w:numPr>
          <w:ilvl w:val="0"/>
          <w:numId w:val="35"/>
        </w:numPr>
        <w:rPr>
          <w:b/>
          <w:i w:val="false"/>
          <w:lang w:val="en-GB"/>
        </w:rPr>
      </w:pPr>
      <w:r>
        <w:rPr>
          <w:b/>
          <w:i w:val="false"/>
          <w:lang w:val="en-GB"/>
        </w:rPr>
        <w:t>I a</w:t>
      </w:r>
      <w:r>
        <w:rPr>
          <w:b/>
          <w:i w:val="false"/>
          <w:lang w:val="en-GB"/>
        </w:rPr>
        <w:t>ssist in printing and disbursement of data collection tools and proper storage of data collection tools</w:t>
      </w:r>
    </w:p>
    <w:p>
      <w:pPr>
        <w:pStyle w:val="style66"/>
        <w:numPr>
          <w:ilvl w:val="0"/>
          <w:numId w:val="0"/>
        </w:numPr>
        <w:ind w:left="0"/>
        <w:rPr>
          <w:b/>
          <w:i w:val="false"/>
          <w:lang w:val="en-GB"/>
        </w:rPr>
      </w:pPr>
    </w:p>
    <w:p>
      <w:pPr>
        <w:pStyle w:val="style66"/>
        <w:numPr>
          <w:ilvl w:val="0"/>
          <w:numId w:val="44"/>
        </w:numPr>
        <w:rPr>
          <w:b/>
          <w:i w:val="false"/>
          <w:lang w:val="en-GB"/>
        </w:rPr>
      </w:pPr>
      <w:r>
        <w:rPr>
          <w:b/>
          <w:i w:val="false"/>
          <w:lang w:val="en-GB"/>
        </w:rPr>
        <w:t xml:space="preserve">I make </w:t>
      </w:r>
      <w:r>
        <w:rPr>
          <w:b/>
          <w:i w:val="false"/>
          <w:lang w:val="en-GB"/>
        </w:rPr>
        <w:t xml:space="preserve"> </w:t>
      </w:r>
      <w:r>
        <w:rPr>
          <w:b/>
          <w:i w:val="false"/>
          <w:lang w:val="en-GB"/>
        </w:rPr>
        <w:t>e</w:t>
      </w:r>
      <w:r>
        <w:rPr>
          <w:b/>
          <w:i w:val="false"/>
          <w:lang w:val="en-GB"/>
        </w:rPr>
        <w:t xml:space="preserve">ntering </w:t>
      </w:r>
      <w:r>
        <w:rPr>
          <w:b/>
          <w:i w:val="false"/>
          <w:lang w:val="en-GB"/>
        </w:rPr>
        <w:t xml:space="preserve">of </w:t>
      </w:r>
      <w:r>
        <w:rPr>
          <w:b/>
          <w:i w:val="false"/>
          <w:lang w:val="en-GB"/>
        </w:rPr>
        <w:t>data in Education database and provid</w:t>
      </w:r>
      <w:r>
        <w:rPr>
          <w:b/>
          <w:i w:val="false"/>
          <w:lang w:val="en-GB"/>
        </w:rPr>
        <w:t>e</w:t>
      </w:r>
      <w:r>
        <w:rPr>
          <w:b/>
          <w:i w:val="false"/>
          <w:lang w:val="en-GB"/>
        </w:rPr>
        <w:t xml:space="preserve">s </w:t>
      </w:r>
      <w:r>
        <w:rPr>
          <w:b/>
          <w:i w:val="false"/>
          <w:lang w:val="en-GB"/>
        </w:rPr>
        <w:t>quality reports weekly and monthly.</w:t>
      </w:r>
    </w:p>
    <w:p>
      <w:pPr>
        <w:pStyle w:val="style66"/>
        <w:numPr>
          <w:ilvl w:val="0"/>
          <w:numId w:val="45"/>
        </w:numPr>
        <w:rPr>
          <w:b/>
          <w:i w:val="false"/>
          <w:lang w:val="en-GB"/>
        </w:rPr>
      </w:pPr>
      <w:r>
        <w:rPr>
          <w:b/>
          <w:i w:val="false"/>
          <w:lang w:val="en-GB"/>
        </w:rPr>
        <w:t>I e</w:t>
      </w:r>
      <w:r>
        <w:rPr>
          <w:b/>
          <w:i w:val="false"/>
          <w:lang w:val="en-GB"/>
        </w:rPr>
        <w:t>nsure that key indicators are tracked on a consistent basis and in consistent manner across education units</w:t>
      </w:r>
      <w:r>
        <w:rPr>
          <w:b/>
          <w:i w:val="false"/>
          <w:lang w:val="en-GB"/>
        </w:rPr>
        <w:t xml:space="preserve">. </w:t>
      </w:r>
    </w:p>
    <w:p>
      <w:pPr>
        <w:pStyle w:val="style66"/>
        <w:ind w:left="0"/>
        <w:rPr>
          <w:b/>
          <w:i w:val="false"/>
        </w:rPr>
      </w:pPr>
    </w:p>
    <w:p>
      <w:pPr>
        <w:pStyle w:val="style66"/>
        <w:numPr>
          <w:ilvl w:val="0"/>
          <w:numId w:val="56"/>
        </w:numPr>
        <w:spacing w:before="1" w:lineRule="exact" w:line="237"/>
        <w:rPr>
          <w:i w:val="false"/>
        </w:rPr>
      </w:pPr>
      <w:r>
        <w:rPr>
          <w:i w:val="false"/>
          <w:lang w:val="en-GB"/>
        </w:rPr>
        <w:t xml:space="preserve">I make </w:t>
      </w:r>
      <w:r>
        <w:rPr>
          <w:i w:val="false"/>
        </w:rPr>
        <w:t>Data</w:t>
      </w:r>
      <w:r>
        <w:rPr>
          <w:i w:val="false"/>
          <w:spacing w:val="-11"/>
        </w:rPr>
        <w:t xml:space="preserve"> </w:t>
      </w:r>
      <w:r>
        <w:rPr>
          <w:i w:val="false"/>
        </w:rPr>
        <w:t>entry</w:t>
      </w:r>
      <w:r>
        <w:rPr>
          <w:i w:val="false"/>
          <w:spacing w:val="-10"/>
        </w:rPr>
        <w:t xml:space="preserve"> </w:t>
      </w:r>
      <w:r>
        <w:rPr>
          <w:i w:val="false"/>
        </w:rPr>
        <w:t>into</w:t>
      </w:r>
      <w:r>
        <w:rPr>
          <w:i w:val="false"/>
          <w:spacing w:val="-10"/>
        </w:rPr>
        <w:t xml:space="preserve"> </w:t>
      </w:r>
      <w:r>
        <w:rPr>
          <w:i w:val="false"/>
        </w:rPr>
        <w:t>the</w:t>
      </w:r>
      <w:r>
        <w:rPr>
          <w:i w:val="false"/>
          <w:spacing w:val="-10"/>
        </w:rPr>
        <w:t xml:space="preserve"> </w:t>
      </w:r>
      <w:r>
        <w:rPr>
          <w:i w:val="false"/>
        </w:rPr>
        <w:t>system</w:t>
      </w:r>
      <w:r>
        <w:rPr>
          <w:i w:val="false"/>
          <w:spacing w:val="-9"/>
        </w:rPr>
        <w:t xml:space="preserve"> </w:t>
      </w:r>
      <w:r>
        <w:rPr>
          <w:i w:val="false"/>
        </w:rPr>
        <w:t>and</w:t>
      </w:r>
      <w:r>
        <w:rPr>
          <w:i w:val="false"/>
          <w:spacing w:val="-10"/>
        </w:rPr>
        <w:t xml:space="preserve"> </w:t>
      </w:r>
      <w:r>
        <w:rPr>
          <w:i w:val="false"/>
        </w:rPr>
        <w:t>monitoring</w:t>
      </w:r>
      <w:r>
        <w:rPr>
          <w:i w:val="false"/>
          <w:spacing w:val="-10"/>
        </w:rPr>
        <w:t xml:space="preserve"> </w:t>
      </w:r>
      <w:r>
        <w:rPr>
          <w:i w:val="false"/>
        </w:rPr>
        <w:t>of</w:t>
      </w:r>
      <w:r>
        <w:rPr>
          <w:i w:val="false"/>
          <w:spacing w:val="-10"/>
        </w:rPr>
        <w:t xml:space="preserve"> </w:t>
      </w:r>
      <w:r>
        <w:rPr>
          <w:i w:val="false"/>
        </w:rPr>
        <w:t>patients</w:t>
      </w:r>
      <w:r>
        <w:rPr>
          <w:i w:val="false"/>
          <w:spacing w:val="-9"/>
        </w:rPr>
        <w:t xml:space="preserve"> </w:t>
      </w:r>
      <w:r>
        <w:rPr>
          <w:i w:val="false"/>
        </w:rPr>
        <w:t>confidential.</w:t>
      </w:r>
    </w:p>
    <w:p>
      <w:pPr>
        <w:pStyle w:val="style66"/>
        <w:numPr>
          <w:ilvl w:val="0"/>
          <w:numId w:val="57"/>
        </w:numPr>
        <w:spacing w:before="1" w:lineRule="auto" w:line="235"/>
        <w:ind w:right="1757"/>
        <w:rPr>
          <w:i w:val="false"/>
        </w:rPr>
      </w:pPr>
      <w:r>
        <w:rPr>
          <w:i w:val="false"/>
          <w:lang w:val="en-GB"/>
        </w:rPr>
        <w:t xml:space="preserve">I </w:t>
      </w:r>
      <w:r>
        <w:rPr>
          <w:i w:val="false"/>
          <w:lang w:val="en-GB"/>
        </w:rPr>
        <w:t>us</w:t>
      </w:r>
      <w:r>
        <w:rPr>
          <w:i w:val="false"/>
          <w:lang w:val="en-GB"/>
        </w:rPr>
        <w:t>e</w:t>
      </w:r>
      <w:r>
        <w:rPr>
          <w:i w:val="false"/>
          <w:lang w:val="en-GB"/>
        </w:rPr>
        <w:t>d</w:t>
      </w:r>
      <w:r>
        <w:rPr>
          <w:i w:val="false"/>
          <w:lang w:val="en-GB"/>
        </w:rPr>
        <w:t xml:space="preserve"> </w:t>
      </w:r>
      <w:r>
        <w:rPr>
          <w:i w:val="false"/>
        </w:rPr>
        <w:t>softwar</w:t>
      </w:r>
      <w:r>
        <w:rPr>
          <w:i w:val="false"/>
          <w:lang w:val="en-GB"/>
        </w:rPr>
        <w:t>es</w:t>
      </w:r>
      <w:r>
        <w:rPr>
          <w:i w:val="false"/>
          <w:lang w:val="en-GB"/>
        </w:rPr>
        <w:t xml:space="preserve"> </w:t>
      </w:r>
      <w:r>
        <w:rPr>
          <w:i w:val="false"/>
        </w:rPr>
        <w:t>such</w:t>
      </w:r>
      <w:r>
        <w:rPr>
          <w:i w:val="false"/>
          <w:spacing w:val="-8"/>
        </w:rPr>
        <w:t xml:space="preserve"> </w:t>
      </w:r>
      <w:r>
        <w:rPr>
          <w:i w:val="false"/>
        </w:rPr>
        <w:t>as</w:t>
      </w:r>
      <w:r>
        <w:rPr>
          <w:i w:val="false"/>
          <w:spacing w:val="-7"/>
        </w:rPr>
        <w:t xml:space="preserve"> </w:t>
      </w:r>
      <w:r>
        <w:rPr>
          <w:i w:val="false"/>
        </w:rPr>
        <w:t>SeedsCare</w:t>
      </w:r>
      <w:r>
        <w:rPr>
          <w:i w:val="false"/>
          <w:spacing w:val="-8"/>
        </w:rPr>
        <w:t xml:space="preserve"> </w:t>
      </w:r>
      <w:r>
        <w:rPr>
          <w:i w:val="false"/>
        </w:rPr>
        <w:t>,</w:t>
      </w:r>
      <w:r>
        <w:rPr>
          <w:i w:val="false"/>
          <w:spacing w:val="-7"/>
        </w:rPr>
        <w:t xml:space="preserve"> </w:t>
      </w:r>
      <w:r>
        <w:rPr>
          <w:i w:val="false"/>
          <w:spacing w:val="-7"/>
          <w:lang w:val="en-GB"/>
        </w:rPr>
        <w:t xml:space="preserve">SPSS, </w:t>
      </w:r>
      <w:r>
        <w:rPr>
          <w:i w:val="false"/>
        </w:rPr>
        <w:t>NDR</w:t>
      </w:r>
      <w:r>
        <w:rPr>
          <w:i w:val="false"/>
          <w:spacing w:val="-7"/>
        </w:rPr>
        <w:t xml:space="preserve"> </w:t>
      </w:r>
      <w:r>
        <w:rPr>
          <w:i w:val="false"/>
        </w:rPr>
        <w:t>and</w:t>
      </w:r>
      <w:r>
        <w:rPr>
          <w:i w:val="false"/>
          <w:spacing w:val="-9"/>
        </w:rPr>
        <w:t xml:space="preserve"> </w:t>
      </w:r>
      <w:r>
        <w:rPr>
          <w:i w:val="false"/>
        </w:rPr>
        <w:t>NMRS</w:t>
      </w:r>
      <w:r>
        <w:rPr>
          <w:i w:val="false"/>
          <w:spacing w:val="-9"/>
        </w:rPr>
        <w:t xml:space="preserve"> </w:t>
      </w:r>
      <w:r>
        <w:rPr>
          <w:i w:val="false"/>
        </w:rPr>
        <w:t>for</w:t>
      </w:r>
      <w:r>
        <w:rPr>
          <w:i w:val="false"/>
          <w:spacing w:val="-8"/>
        </w:rPr>
        <w:t xml:space="preserve"> </w:t>
      </w:r>
      <w:r>
        <w:rPr>
          <w:i w:val="false"/>
        </w:rPr>
        <w:t>transmitting</w:t>
      </w:r>
      <w:r>
        <w:rPr>
          <w:i w:val="false"/>
          <w:spacing w:val="-8"/>
        </w:rPr>
        <w:t xml:space="preserve"> </w:t>
      </w:r>
      <w:r>
        <w:rPr>
          <w:i w:val="false"/>
        </w:rPr>
        <w:t>and</w:t>
      </w:r>
      <w:r>
        <w:rPr>
          <w:i w:val="false"/>
          <w:spacing w:val="-47"/>
        </w:rPr>
        <w:t xml:space="preserve"> </w:t>
      </w:r>
      <w:r>
        <w:rPr>
          <w:i w:val="false"/>
        </w:rPr>
        <w:t>storing</w:t>
      </w:r>
      <w:r>
        <w:rPr>
          <w:i w:val="false"/>
          <w:spacing w:val="-1"/>
        </w:rPr>
        <w:t xml:space="preserve"> </w:t>
      </w:r>
      <w:r>
        <w:rPr>
          <w:i w:val="false"/>
        </w:rPr>
        <w:t>of</w:t>
      </w:r>
      <w:r>
        <w:rPr>
          <w:i w:val="false"/>
          <w:spacing w:val="-1"/>
        </w:rPr>
        <w:t xml:space="preserve"> </w:t>
      </w:r>
      <w:r>
        <w:rPr>
          <w:i w:val="false"/>
        </w:rPr>
        <w:t>data</w:t>
      </w:r>
      <w:r>
        <w:rPr>
          <w:i w:val="false"/>
          <w:spacing w:val="-1"/>
        </w:rPr>
        <w:t xml:space="preserve"> </w:t>
      </w:r>
      <w:r>
        <w:rPr>
          <w:i w:val="false"/>
        </w:rPr>
        <w:t>for</w:t>
      </w:r>
      <w:r>
        <w:rPr>
          <w:i w:val="false"/>
          <w:spacing w:val="-1"/>
        </w:rPr>
        <w:t xml:space="preserve"> </w:t>
      </w:r>
      <w:r>
        <w:rPr>
          <w:i w:val="false"/>
        </w:rPr>
        <w:t>decision</w:t>
      </w:r>
      <w:r>
        <w:rPr>
          <w:i w:val="false"/>
          <w:spacing w:val="-1"/>
        </w:rPr>
        <w:t xml:space="preserve"> </w:t>
      </w:r>
      <w:r>
        <w:rPr>
          <w:i w:val="false"/>
        </w:rPr>
        <w:t>making.</w:t>
      </w:r>
    </w:p>
    <w:p>
      <w:pPr>
        <w:pStyle w:val="style66"/>
        <w:numPr>
          <w:ilvl w:val="0"/>
          <w:numId w:val="58"/>
        </w:numPr>
        <w:spacing w:lineRule="exact" w:line="232"/>
        <w:rPr>
          <w:i w:val="false"/>
        </w:rPr>
      </w:pPr>
      <w:r>
        <w:rPr>
          <w:i w:val="false"/>
          <w:lang w:val="en-GB"/>
        </w:rPr>
        <w:t>I di</w:t>
      </w:r>
      <w:r>
        <w:rPr>
          <w:i w:val="false"/>
        </w:rPr>
        <w:t>sseminat</w:t>
      </w:r>
      <w:r>
        <w:rPr>
          <w:i w:val="false"/>
          <w:lang w:val="en-GB"/>
        </w:rPr>
        <w:t xml:space="preserve">e </w:t>
      </w:r>
      <w:r>
        <w:rPr>
          <w:i w:val="false"/>
        </w:rPr>
        <w:t>weekly</w:t>
      </w:r>
      <w:r>
        <w:rPr>
          <w:i w:val="false"/>
          <w:spacing w:val="-9"/>
        </w:rPr>
        <w:t xml:space="preserve"> </w:t>
      </w:r>
      <w:r>
        <w:rPr>
          <w:i w:val="false"/>
        </w:rPr>
        <w:t>and</w:t>
      </w:r>
      <w:r>
        <w:rPr>
          <w:i w:val="false"/>
          <w:spacing w:val="-9"/>
        </w:rPr>
        <w:t xml:space="preserve"> </w:t>
      </w:r>
      <w:r>
        <w:rPr>
          <w:i w:val="false"/>
        </w:rPr>
        <w:t>Monthly</w:t>
      </w:r>
      <w:r>
        <w:rPr>
          <w:i w:val="false"/>
          <w:spacing w:val="-9"/>
        </w:rPr>
        <w:t xml:space="preserve"> </w:t>
      </w:r>
      <w:r>
        <w:rPr>
          <w:i w:val="false"/>
        </w:rPr>
        <w:t>report</w:t>
      </w:r>
      <w:r>
        <w:rPr>
          <w:i w:val="false"/>
          <w:spacing w:val="-9"/>
        </w:rPr>
        <w:t xml:space="preserve"> </w:t>
      </w:r>
      <w:r>
        <w:rPr>
          <w:i w:val="false"/>
        </w:rPr>
        <w:t>to</w:t>
      </w:r>
      <w:r>
        <w:rPr>
          <w:i w:val="false"/>
          <w:spacing w:val="-8"/>
        </w:rPr>
        <w:t xml:space="preserve"> </w:t>
      </w:r>
      <w:r>
        <w:rPr>
          <w:i w:val="false"/>
        </w:rPr>
        <w:t>my</w:t>
      </w:r>
      <w:r>
        <w:rPr>
          <w:i w:val="false"/>
          <w:spacing w:val="-9"/>
        </w:rPr>
        <w:t xml:space="preserve"> </w:t>
      </w:r>
      <w:r>
        <w:rPr>
          <w:i w:val="false"/>
        </w:rPr>
        <w:t>state</w:t>
      </w:r>
      <w:r>
        <w:rPr>
          <w:i w:val="false"/>
          <w:spacing w:val="-8"/>
        </w:rPr>
        <w:t xml:space="preserve"> </w:t>
      </w:r>
      <w:r>
        <w:rPr>
          <w:i w:val="false"/>
        </w:rPr>
        <w:t>backstops</w:t>
      </w:r>
      <w:r>
        <w:rPr>
          <w:i w:val="false"/>
          <w:spacing w:val="-8"/>
        </w:rPr>
        <w:t xml:space="preserve"> </w:t>
      </w:r>
      <w:r>
        <w:rPr>
          <w:i w:val="false"/>
        </w:rPr>
        <w:t>.</w:t>
      </w:r>
    </w:p>
    <w:p>
      <w:pPr>
        <w:pStyle w:val="style66"/>
        <w:numPr>
          <w:ilvl w:val="0"/>
          <w:numId w:val="59"/>
        </w:numPr>
        <w:spacing w:before="1" w:lineRule="auto" w:line="235"/>
        <w:ind w:right="1757"/>
        <w:rPr>
          <w:i w:val="false"/>
        </w:rPr>
      </w:pPr>
      <w:r>
        <w:rPr>
          <w:i w:val="false"/>
          <w:lang w:val="en-GB"/>
        </w:rPr>
        <w:t>I s</w:t>
      </w:r>
      <w:r>
        <w:rPr>
          <w:i w:val="false"/>
        </w:rPr>
        <w:t>how</w:t>
      </w:r>
      <w:r>
        <w:rPr>
          <w:i w:val="false"/>
          <w:spacing w:val="-8"/>
        </w:rPr>
        <w:t xml:space="preserve"> </w:t>
      </w:r>
      <w:r>
        <w:rPr>
          <w:i w:val="false"/>
          <w:spacing w:val="-8"/>
          <w:lang w:val="en-GB"/>
        </w:rPr>
        <w:t>h</w:t>
      </w:r>
      <w:r>
        <w:rPr>
          <w:i w:val="false"/>
        </w:rPr>
        <w:t>and</w:t>
      </w:r>
      <w:r>
        <w:rPr>
          <w:i w:val="false"/>
          <w:spacing w:val="-9"/>
        </w:rPr>
        <w:t xml:space="preserve"> </w:t>
      </w:r>
      <w:r>
        <w:rPr>
          <w:i w:val="false"/>
        </w:rPr>
        <w:t>on</w:t>
      </w:r>
      <w:r>
        <w:rPr>
          <w:i w:val="false"/>
          <w:spacing w:val="-9"/>
        </w:rPr>
        <w:t xml:space="preserve"> </w:t>
      </w:r>
      <w:r>
        <w:rPr>
          <w:i w:val="false"/>
        </w:rPr>
        <w:t>the</w:t>
      </w:r>
      <w:r>
        <w:rPr>
          <w:i w:val="false"/>
          <w:spacing w:val="-8"/>
        </w:rPr>
        <w:t xml:space="preserve"> </w:t>
      </w:r>
      <w:r>
        <w:rPr>
          <w:i w:val="false"/>
        </w:rPr>
        <w:t>job</w:t>
      </w:r>
      <w:r>
        <w:rPr>
          <w:i w:val="false"/>
          <w:spacing w:val="-8"/>
        </w:rPr>
        <w:t xml:space="preserve"> </w:t>
      </w:r>
      <w:r>
        <w:rPr>
          <w:i w:val="false"/>
        </w:rPr>
        <w:t>to</w:t>
      </w:r>
      <w:r>
        <w:rPr>
          <w:i w:val="false"/>
          <w:spacing w:val="-8"/>
        </w:rPr>
        <w:t xml:space="preserve"> </w:t>
      </w:r>
      <w:r>
        <w:rPr>
          <w:i w:val="false"/>
        </w:rPr>
        <w:t>newbies</w:t>
      </w:r>
      <w:r>
        <w:rPr>
          <w:i w:val="false"/>
          <w:spacing w:val="-7"/>
        </w:rPr>
        <w:t xml:space="preserve"> </w:t>
      </w:r>
      <w:r>
        <w:rPr>
          <w:i w:val="false"/>
        </w:rPr>
        <w:t>on</w:t>
      </w:r>
      <w:r>
        <w:rPr>
          <w:i w:val="false"/>
          <w:spacing w:val="-9"/>
        </w:rPr>
        <w:t xml:space="preserve"> </w:t>
      </w:r>
      <w:r>
        <w:rPr>
          <w:i w:val="false"/>
        </w:rPr>
        <w:t>filing</w:t>
      </w:r>
      <w:r>
        <w:rPr>
          <w:i w:val="false"/>
          <w:spacing w:val="-8"/>
        </w:rPr>
        <w:t xml:space="preserve"> </w:t>
      </w:r>
      <w:r>
        <w:rPr>
          <w:i w:val="false"/>
        </w:rPr>
        <w:t>system</w:t>
      </w:r>
      <w:r>
        <w:rPr>
          <w:i w:val="false"/>
          <w:spacing w:val="-7"/>
        </w:rPr>
        <w:t xml:space="preserve"> </w:t>
      </w:r>
      <w:r>
        <w:rPr>
          <w:i w:val="false"/>
        </w:rPr>
        <w:t>and</w:t>
      </w:r>
      <w:r>
        <w:rPr>
          <w:i w:val="false"/>
          <w:spacing w:val="-9"/>
        </w:rPr>
        <w:t xml:space="preserve"> </w:t>
      </w:r>
      <w:r>
        <w:rPr>
          <w:i w:val="false"/>
        </w:rPr>
        <w:t>accurate</w:t>
      </w:r>
      <w:r>
        <w:rPr>
          <w:i w:val="false"/>
          <w:spacing w:val="-47"/>
        </w:rPr>
        <w:t xml:space="preserve"> </w:t>
      </w:r>
      <w:r>
        <w:rPr>
          <w:i w:val="false"/>
        </w:rPr>
        <w:t>completion</w:t>
      </w:r>
      <w:r>
        <w:rPr>
          <w:i w:val="false"/>
          <w:spacing w:val="-2"/>
        </w:rPr>
        <w:t xml:space="preserve"> </w:t>
      </w:r>
      <w:r>
        <w:rPr>
          <w:i w:val="false"/>
        </w:rPr>
        <w:t>of indicators.</w:t>
      </w:r>
    </w:p>
    <w:p>
      <w:pPr>
        <w:pStyle w:val="style66"/>
        <w:numPr>
          <w:ilvl w:val="0"/>
          <w:numId w:val="60"/>
        </w:numPr>
        <w:spacing w:lineRule="auto" w:line="235"/>
        <w:ind w:right="1757"/>
        <w:rPr>
          <w:i w:val="false"/>
        </w:rPr>
      </w:pPr>
      <w:r>
        <w:rPr>
          <w:i w:val="false"/>
          <w:lang w:val="en-GB"/>
        </w:rPr>
        <w:t xml:space="preserve">I </w:t>
      </w:r>
      <w:r>
        <w:rPr>
          <w:i w:val="false"/>
          <w:lang w:val="en-GB"/>
        </w:rPr>
        <w:t>g</w:t>
      </w:r>
      <w:r>
        <w:rPr>
          <w:i w:val="false"/>
        </w:rPr>
        <w:t>enerat</w:t>
      </w:r>
      <w:r>
        <w:rPr>
          <w:i w:val="false"/>
          <w:lang w:val="en-GB"/>
        </w:rPr>
        <w:t xml:space="preserve">e </w:t>
      </w:r>
      <w:r>
        <w:rPr>
          <w:i w:val="false"/>
        </w:rPr>
        <w:t>list</w:t>
      </w:r>
      <w:r>
        <w:rPr>
          <w:i w:val="false"/>
          <w:spacing w:val="-8"/>
        </w:rPr>
        <w:t xml:space="preserve"> </w:t>
      </w:r>
      <w:r>
        <w:rPr>
          <w:i w:val="false"/>
        </w:rPr>
        <w:t>of</w:t>
      </w:r>
      <w:r>
        <w:rPr>
          <w:i w:val="false"/>
          <w:spacing w:val="-9"/>
        </w:rPr>
        <w:t xml:space="preserve"> </w:t>
      </w:r>
      <w:r>
        <w:rPr>
          <w:i w:val="false"/>
        </w:rPr>
        <w:t>miss</w:t>
      </w:r>
      <w:r>
        <w:rPr>
          <w:i w:val="false"/>
          <w:lang w:val="en-GB"/>
        </w:rPr>
        <w:t xml:space="preserve"> </w:t>
      </w:r>
      <w:r>
        <w:rPr>
          <w:i w:val="false"/>
        </w:rPr>
        <w:t>appointments</w:t>
      </w:r>
      <w:r>
        <w:rPr>
          <w:i w:val="false"/>
          <w:spacing w:val="-8"/>
        </w:rPr>
        <w:t xml:space="preserve"> </w:t>
      </w:r>
      <w:r>
        <w:rPr>
          <w:i w:val="false"/>
        </w:rPr>
        <w:t>and</w:t>
      </w:r>
      <w:r>
        <w:rPr>
          <w:i w:val="false"/>
          <w:spacing w:val="-10"/>
        </w:rPr>
        <w:t xml:space="preserve"> </w:t>
      </w:r>
      <w:r>
        <w:rPr>
          <w:i w:val="false"/>
        </w:rPr>
        <w:t>next</w:t>
      </w:r>
      <w:r>
        <w:rPr>
          <w:i w:val="false"/>
          <w:spacing w:val="-8"/>
        </w:rPr>
        <w:t xml:space="preserve"> </w:t>
      </w:r>
      <w:r>
        <w:rPr>
          <w:i w:val="false"/>
        </w:rPr>
        <w:t>appointments</w:t>
      </w:r>
      <w:r>
        <w:rPr>
          <w:i w:val="false"/>
          <w:spacing w:val="-8"/>
        </w:rPr>
        <w:t xml:space="preserve"> </w:t>
      </w:r>
      <w:r>
        <w:rPr>
          <w:i w:val="false"/>
        </w:rPr>
        <w:t>from</w:t>
      </w:r>
      <w:r>
        <w:rPr>
          <w:i w:val="false"/>
          <w:spacing w:val="-8"/>
        </w:rPr>
        <w:t xml:space="preserve"> </w:t>
      </w:r>
      <w:r>
        <w:rPr>
          <w:i w:val="false"/>
        </w:rPr>
        <w:t>the</w:t>
      </w:r>
      <w:r>
        <w:rPr>
          <w:i w:val="false"/>
          <w:spacing w:val="-47"/>
        </w:rPr>
        <w:t xml:space="preserve"> </w:t>
      </w:r>
      <w:r>
        <w:rPr>
          <w:i w:val="false"/>
        </w:rPr>
        <w:t>systems and</w:t>
      </w:r>
      <w:r>
        <w:rPr>
          <w:i w:val="false"/>
          <w:spacing w:val="-2"/>
        </w:rPr>
        <w:t xml:space="preserve"> </w:t>
      </w:r>
      <w:r>
        <w:rPr>
          <w:i w:val="false"/>
        </w:rPr>
        <w:t>reporting</w:t>
      </w:r>
      <w:r>
        <w:rPr>
          <w:i w:val="false"/>
          <w:spacing w:val="-1"/>
        </w:rPr>
        <w:t xml:space="preserve"> </w:t>
      </w:r>
      <w:r>
        <w:rPr>
          <w:i w:val="false"/>
        </w:rPr>
        <w:t>of</w:t>
      </w:r>
      <w:r>
        <w:rPr>
          <w:i w:val="false"/>
          <w:spacing w:val="-1"/>
        </w:rPr>
        <w:t xml:space="preserve"> </w:t>
      </w:r>
      <w:r>
        <w:rPr>
          <w:i w:val="false"/>
        </w:rPr>
        <w:t>outcome</w:t>
      </w:r>
      <w:r>
        <w:rPr>
          <w:i w:val="false"/>
          <w:spacing w:val="-1"/>
        </w:rPr>
        <w:t xml:space="preserve"> </w:t>
      </w:r>
      <w:r>
        <w:rPr>
          <w:i w:val="false"/>
        </w:rPr>
        <w:t>thereafter.</w:t>
      </w:r>
    </w:p>
    <w:p>
      <w:pPr>
        <w:pStyle w:val="style66"/>
        <w:numPr>
          <w:ilvl w:val="0"/>
          <w:numId w:val="61"/>
        </w:numPr>
        <w:spacing w:lineRule="auto" w:line="235"/>
        <w:ind w:right="2074"/>
        <w:rPr>
          <w:i w:val="false"/>
        </w:rPr>
      </w:pPr>
      <w:r>
        <w:rPr>
          <w:i w:val="false"/>
          <w:lang w:val="en-GB"/>
        </w:rPr>
        <w:t xml:space="preserve">I </w:t>
      </w:r>
      <w:r>
        <w:rPr>
          <w:i w:val="false"/>
        </w:rPr>
        <w:t>Us</w:t>
      </w:r>
      <w:r>
        <w:rPr>
          <w:i w:val="false"/>
          <w:lang w:val="en-GB"/>
        </w:rPr>
        <w:t>e</w:t>
      </w:r>
      <w:r>
        <w:rPr>
          <w:i w:val="false"/>
          <w:spacing w:val="-7"/>
        </w:rPr>
        <w:t xml:space="preserve"> </w:t>
      </w:r>
      <w:r>
        <w:rPr>
          <w:i w:val="false"/>
        </w:rPr>
        <w:t>excel</w:t>
      </w:r>
      <w:r>
        <w:rPr>
          <w:i w:val="false"/>
          <w:lang w:val="en-GB"/>
        </w:rPr>
        <w:t xml:space="preserve"> </w:t>
      </w:r>
      <w:r>
        <w:rPr>
          <w:i w:val="false"/>
        </w:rPr>
        <w:t>for</w:t>
      </w:r>
      <w:r>
        <w:rPr>
          <w:i w:val="false"/>
          <w:spacing w:val="-7"/>
        </w:rPr>
        <w:t xml:space="preserve"> </w:t>
      </w:r>
      <w:r>
        <w:rPr>
          <w:i w:val="false"/>
        </w:rPr>
        <w:t>filtering</w:t>
      </w:r>
      <w:r>
        <w:rPr>
          <w:i w:val="false"/>
          <w:spacing w:val="-8"/>
        </w:rPr>
        <w:t xml:space="preserve"> </w:t>
      </w:r>
      <w:r>
        <w:rPr>
          <w:i w:val="false"/>
        </w:rPr>
        <w:t>of</w:t>
      </w:r>
      <w:r>
        <w:rPr>
          <w:i w:val="false"/>
          <w:spacing w:val="-7"/>
        </w:rPr>
        <w:t xml:space="preserve"> </w:t>
      </w:r>
      <w:r>
        <w:rPr>
          <w:i w:val="false"/>
        </w:rPr>
        <w:t>outcomes</w:t>
      </w:r>
      <w:r>
        <w:rPr>
          <w:i w:val="false"/>
          <w:spacing w:val="-7"/>
        </w:rPr>
        <w:t xml:space="preserve"> </w:t>
      </w:r>
      <w:r>
        <w:rPr>
          <w:i w:val="false"/>
        </w:rPr>
        <w:t>and</w:t>
      </w:r>
      <w:r>
        <w:rPr>
          <w:i w:val="false"/>
          <w:spacing w:val="-8"/>
        </w:rPr>
        <w:t xml:space="preserve"> </w:t>
      </w:r>
      <w:r>
        <w:rPr>
          <w:i w:val="false"/>
        </w:rPr>
        <w:t>power</w:t>
      </w:r>
      <w:r>
        <w:rPr>
          <w:i w:val="false"/>
          <w:spacing w:val="-7"/>
        </w:rPr>
        <w:t xml:space="preserve"> </w:t>
      </w:r>
      <w:r>
        <w:rPr>
          <w:i w:val="false"/>
        </w:rPr>
        <w:t>point</w:t>
      </w:r>
      <w:r>
        <w:rPr>
          <w:i w:val="false"/>
          <w:spacing w:val="-7"/>
        </w:rPr>
        <w:t xml:space="preserve"> </w:t>
      </w:r>
      <w:r>
        <w:rPr>
          <w:i w:val="false"/>
        </w:rPr>
        <w:t>for</w:t>
      </w:r>
      <w:r>
        <w:rPr>
          <w:i w:val="false"/>
          <w:spacing w:val="-8"/>
        </w:rPr>
        <w:t xml:space="preserve"> </w:t>
      </w:r>
      <w:r>
        <w:rPr>
          <w:i w:val="false"/>
        </w:rPr>
        <w:t>presentations</w:t>
      </w:r>
      <w:r>
        <w:rPr>
          <w:i w:val="false"/>
          <w:spacing w:val="-46"/>
        </w:rPr>
        <w:t xml:space="preserve"> </w:t>
      </w:r>
      <w:r>
        <w:rPr>
          <w:i w:val="false"/>
        </w:rPr>
        <w:t>etc</w:t>
      </w:r>
      <w:r>
        <w:rPr>
          <w:i w:val="false"/>
          <w:lang w:val="en-GB"/>
        </w:rPr>
        <w:t xml:space="preserve"> and a</w:t>
      </w:r>
      <w:r>
        <w:rPr>
          <w:i w:val="false"/>
          <w:lang w:val="en-GB"/>
        </w:rPr>
        <w:t xml:space="preserve">ccurately </w:t>
      </w:r>
      <w:r>
        <w:rPr>
          <w:i w:val="false"/>
          <w:lang w:val="en-GB"/>
        </w:rPr>
        <w:t xml:space="preserve">I do </w:t>
      </w:r>
      <w:r>
        <w:rPr>
          <w:i w:val="false"/>
          <w:lang w:val="en-GB"/>
        </w:rPr>
        <w:t>enter and update data in our company database, ensuring timely and error-free processing.</w:t>
      </w:r>
    </w:p>
    <w:p>
      <w:pPr>
        <w:pStyle w:val="style66"/>
        <w:numPr>
          <w:ilvl w:val="0"/>
          <w:numId w:val="0"/>
        </w:numPr>
        <w:spacing w:lineRule="auto" w:line="235"/>
        <w:ind w:left="502" w:right="2074" w:firstLine="0"/>
        <w:rPr>
          <w:i w:val="false"/>
        </w:rPr>
      </w:pPr>
    </w:p>
    <w:p>
      <w:pPr>
        <w:pStyle w:val="style66"/>
        <w:numPr>
          <w:ilvl w:val="0"/>
          <w:numId w:val="62"/>
        </w:numPr>
        <w:spacing w:lineRule="auto" w:line="235"/>
        <w:ind w:right="2074"/>
        <w:rPr>
          <w:i w:val="false"/>
        </w:rPr>
      </w:pPr>
      <w:r>
        <w:rPr>
          <w:i w:val="false"/>
          <w:lang w:val="en-GB"/>
        </w:rPr>
        <w:t xml:space="preserve">I </w:t>
      </w:r>
      <w:r>
        <w:rPr>
          <w:i w:val="false"/>
          <w:lang w:val="en-GB"/>
        </w:rPr>
        <w:t>Verify and validate data entry through cross-referencing to maintain the integrity of the database.</w:t>
      </w:r>
    </w:p>
    <w:p>
      <w:pPr>
        <w:pStyle w:val="style66"/>
        <w:numPr>
          <w:ilvl w:val="0"/>
          <w:numId w:val="0"/>
        </w:numPr>
        <w:spacing w:lineRule="auto" w:line="235"/>
        <w:ind w:left="502" w:right="2074" w:firstLine="0"/>
        <w:rPr>
          <w:i w:val="false"/>
        </w:rPr>
      </w:pPr>
    </w:p>
    <w:p>
      <w:pPr>
        <w:pStyle w:val="style66"/>
        <w:numPr>
          <w:ilvl w:val="0"/>
          <w:numId w:val="63"/>
        </w:numPr>
        <w:spacing w:lineRule="auto" w:line="235"/>
        <w:ind w:right="2074"/>
        <w:rPr>
          <w:i w:val="false"/>
        </w:rPr>
      </w:pPr>
      <w:r>
        <w:rPr>
          <w:i w:val="false"/>
          <w:lang w:val="en-GB"/>
        </w:rPr>
        <w:t xml:space="preserve">I </w:t>
      </w:r>
      <w:r>
        <w:rPr>
          <w:i w:val="false"/>
          <w:lang w:val="en-GB"/>
        </w:rPr>
        <w:t>Collaborate with team members to identify and rectify data discrepancies.</w:t>
      </w:r>
    </w:p>
    <w:p>
      <w:pPr>
        <w:pStyle w:val="style66"/>
        <w:numPr>
          <w:ilvl w:val="0"/>
          <w:numId w:val="0"/>
        </w:numPr>
        <w:spacing w:lineRule="auto" w:line="235"/>
        <w:ind w:left="502" w:right="2074" w:firstLine="0"/>
        <w:rPr>
          <w:i w:val="false"/>
        </w:rPr>
      </w:pPr>
    </w:p>
    <w:p>
      <w:pPr>
        <w:pStyle w:val="style66"/>
        <w:numPr>
          <w:ilvl w:val="0"/>
          <w:numId w:val="64"/>
        </w:numPr>
        <w:spacing w:lineRule="auto" w:line="235"/>
        <w:ind w:right="2074"/>
        <w:rPr>
          <w:i w:val="false"/>
        </w:rPr>
      </w:pPr>
      <w:r>
        <w:rPr>
          <w:i w:val="false"/>
          <w:lang w:val="en-GB"/>
        </w:rPr>
        <w:t xml:space="preserve">I </w:t>
      </w:r>
      <w:r>
        <w:rPr>
          <w:i w:val="false"/>
          <w:lang w:val="en-GB"/>
        </w:rPr>
        <w:t>Adhere to data confidentiali</w:t>
      </w:r>
      <w:r>
        <w:rPr>
          <w:i w:val="false"/>
          <w:lang w:val="en-GB"/>
        </w:rPr>
        <w:t>y and security protocols, safeguarding sensitive information.</w:t>
      </w:r>
    </w:p>
    <w:p>
      <w:pPr>
        <w:pStyle w:val="style66"/>
        <w:numPr>
          <w:ilvl w:val="0"/>
          <w:numId w:val="0"/>
        </w:numPr>
        <w:spacing w:lineRule="auto" w:line="235"/>
        <w:ind w:left="502" w:right="2074" w:firstLine="0"/>
        <w:rPr>
          <w:i w:val="false"/>
        </w:rPr>
      </w:pPr>
    </w:p>
    <w:p>
      <w:pPr>
        <w:pStyle w:val="style66"/>
        <w:numPr>
          <w:ilvl w:val="0"/>
          <w:numId w:val="65"/>
        </w:numPr>
        <w:spacing w:lineRule="auto" w:line="235"/>
        <w:ind w:right="2074"/>
        <w:rPr>
          <w:i w:val="false"/>
        </w:rPr>
      </w:pPr>
      <w:r>
        <w:rPr>
          <w:i w:val="false"/>
          <w:lang w:val="en-GB"/>
        </w:rPr>
        <w:t>Participate in training sessions to stay updated on database management systems and procedures.</w:t>
      </w:r>
      <w:r>
        <w:rPr>
          <w:i w:val="false"/>
        </w:rPr>
        <w:t>.</w:t>
      </w:r>
    </w:p>
    <w:p>
      <w:pPr>
        <w:pStyle w:val="style66"/>
        <w:spacing w:lineRule="exact" w:line="232"/>
        <w:ind w:left="142"/>
        <w:rPr>
          <w:i w:val="false"/>
        </w:rPr>
      </w:pPr>
    </w:p>
    <w:p>
      <w:pPr>
        <w:pStyle w:val="style66"/>
        <w:spacing w:lineRule="exact" w:line="232"/>
        <w:ind w:left="142"/>
        <w:rPr>
          <w:b/>
          <w:i w:val="false"/>
          <w:spacing w:val="-11"/>
        </w:rPr>
      </w:pPr>
      <w:r>
        <w:rPr>
          <w:b/>
          <w:i w:val="false"/>
        </w:rPr>
        <w:t>CATHOLIC</w:t>
      </w:r>
      <w:r>
        <w:rPr>
          <w:b/>
          <w:i w:val="false"/>
          <w:spacing w:val="-11"/>
        </w:rPr>
        <w:t xml:space="preserve"> </w:t>
      </w:r>
      <w:r>
        <w:rPr>
          <w:b/>
          <w:i w:val="false"/>
        </w:rPr>
        <w:t>CARITASS</w:t>
      </w:r>
      <w:r>
        <w:rPr>
          <w:b/>
          <w:i w:val="false"/>
          <w:spacing w:val="-10"/>
        </w:rPr>
        <w:t xml:space="preserve"> </w:t>
      </w:r>
      <w:r>
        <w:rPr>
          <w:b/>
          <w:i w:val="false"/>
        </w:rPr>
        <w:t>FOUNDATION</w:t>
      </w:r>
      <w:r>
        <w:rPr>
          <w:b/>
          <w:i w:val="false"/>
          <w:spacing w:val="-11"/>
        </w:rPr>
        <w:t xml:space="preserve"> </w:t>
      </w:r>
      <w:r>
        <w:rPr>
          <w:b/>
          <w:i w:val="false"/>
        </w:rPr>
        <w:t>OF</w:t>
      </w:r>
      <w:r>
        <w:rPr>
          <w:b/>
          <w:i w:val="false"/>
          <w:spacing w:val="-10"/>
        </w:rPr>
        <w:t xml:space="preserve"> </w:t>
      </w:r>
      <w:r>
        <w:rPr>
          <w:b/>
          <w:i w:val="false"/>
        </w:rPr>
        <w:t>NIGERIA</w:t>
      </w:r>
      <w:r>
        <w:rPr>
          <w:b/>
          <w:i w:val="false"/>
          <w:spacing w:val="-11"/>
        </w:rPr>
        <w:t xml:space="preserve"> </w:t>
      </w:r>
      <w:r>
        <w:rPr>
          <w:b/>
          <w:i w:val="false"/>
        </w:rPr>
        <w:t>(CCFN)</w:t>
      </w:r>
      <w:r>
        <w:rPr>
          <w:b/>
          <w:i w:val="false"/>
          <w:spacing w:val="-10"/>
        </w:rPr>
        <w:t xml:space="preserve"> </w:t>
      </w:r>
      <w:r>
        <w:rPr>
          <w:b/>
          <w:i w:val="false"/>
          <w:spacing w:val="-10"/>
          <w:lang w:val="en-US"/>
        </w:rPr>
        <w:t xml:space="preserve">                    </w:t>
      </w:r>
      <w:r>
        <w:rPr>
          <w:b/>
          <w:i w:val="false"/>
        </w:rPr>
        <w:t>2016</w:t>
      </w:r>
    </w:p>
    <w:p>
      <w:pPr>
        <w:pStyle w:val="style66"/>
        <w:spacing w:lineRule="exact" w:line="232"/>
        <w:ind w:left="142"/>
        <w:rPr>
          <w:b/>
          <w:i w:val="false"/>
        </w:rPr>
      </w:pPr>
      <w:r>
        <w:rPr>
          <w:b/>
          <w:i w:val="false"/>
          <w:spacing w:val="-11"/>
        </w:rPr>
        <w:t xml:space="preserve"> </w:t>
      </w:r>
      <w:r>
        <w:rPr>
          <w:b/>
          <w:i w:val="false"/>
        </w:rPr>
        <w:t>POSITION</w:t>
      </w:r>
      <w:r>
        <w:rPr>
          <w:b/>
          <w:i w:val="false"/>
          <w:spacing w:val="-11"/>
        </w:rPr>
        <w:t xml:space="preserve"> </w:t>
      </w:r>
      <w:r>
        <w:rPr>
          <w:b/>
          <w:i w:val="false"/>
        </w:rPr>
        <w:t>(</w:t>
      </w:r>
      <w:r>
        <w:rPr>
          <w:b/>
          <w:i w:val="false"/>
          <w:lang w:val="en-US"/>
        </w:rPr>
        <w:t xml:space="preserve">ADVOCACY CAMPAIGN COORDINATOR </w:t>
      </w:r>
      <w:r>
        <w:rPr>
          <w:b/>
          <w:i w:val="false"/>
        </w:rPr>
        <w:t>)</w:t>
      </w:r>
      <w:r>
        <w:rPr>
          <w:b/>
          <w:i w:val="false"/>
          <w:spacing w:val="1"/>
        </w:rPr>
        <w:t xml:space="preserve"> </w:t>
      </w:r>
    </w:p>
    <w:p>
      <w:pPr>
        <w:pStyle w:val="style66"/>
        <w:spacing w:lineRule="exact" w:line="232"/>
        <w:ind w:left="0"/>
        <w:rPr>
          <w:i w:val="false"/>
          <w:spacing w:val="1"/>
        </w:rPr>
      </w:pPr>
    </w:p>
    <w:p>
      <w:pPr>
        <w:pStyle w:val="style66"/>
        <w:spacing w:lineRule="exact" w:line="232"/>
        <w:ind w:left="0"/>
        <w:rPr>
          <w:b/>
          <w:bCs/>
          <w:i w:val="false"/>
        </w:rPr>
      </w:pPr>
      <w:r>
        <w:rPr>
          <w:b/>
          <w:i w:val="false"/>
          <w:spacing w:val="-1"/>
        </w:rPr>
        <w:t xml:space="preserve">    </w:t>
      </w:r>
      <w:r>
        <w:rPr>
          <w:b/>
          <w:i w:val="false"/>
          <w:spacing w:val="-1"/>
        </w:rPr>
        <w:t>RESPONSIBILITIES/</w:t>
      </w:r>
      <w:r>
        <w:rPr>
          <w:i w:val="false"/>
          <w:spacing w:val="-12"/>
        </w:rPr>
        <w:t xml:space="preserve"> </w:t>
      </w:r>
      <w:r>
        <w:rPr>
          <w:b/>
          <w:bCs/>
          <w:i w:val="false"/>
        </w:rPr>
        <w:t>ROLE</w:t>
      </w:r>
    </w:p>
    <w:p>
      <w:pPr>
        <w:pStyle w:val="style66"/>
        <w:spacing w:lineRule="exact" w:line="232"/>
        <w:ind w:left="0"/>
        <w:rPr>
          <w:b/>
          <w:bCs/>
          <w:i w:val="false"/>
        </w:rPr>
      </w:pPr>
    </w:p>
    <w:p>
      <w:pPr>
        <w:pStyle w:val="style179"/>
        <w:numPr>
          <w:ilvl w:val="0"/>
          <w:numId w:val="87"/>
        </w:numPr>
        <w:autoSpaceDE w:val="false"/>
        <w:autoSpaceDN w:val="false"/>
        <w:spacing w:lineRule="auto" w:line="235"/>
        <w:ind w:right="1757"/>
        <w:jc w:val="left"/>
        <w:rPr>
          <w:b/>
          <w:bCs/>
          <w:i w:val="false"/>
        </w:rPr>
      </w:pPr>
      <w:r>
        <w:rPr>
          <w:b/>
          <w:bCs/>
          <w:i w:val="false"/>
          <w:lang w:val="en-US"/>
        </w:rPr>
        <w:t>Develop, lead and oversee the implementation of SICCI’s Advocacy strategy.</w:t>
      </w:r>
      <w:r>
        <w:rPr>
          <w:b/>
          <w:bCs/>
          <w:i w:val="false"/>
          <w:lang w:val="en-US"/>
        </w:rPr>
        <w:cr/>
      </w:r>
    </w:p>
    <w:p>
      <w:pPr>
        <w:pStyle w:val="style179"/>
        <w:numPr>
          <w:ilvl w:val="0"/>
          <w:numId w:val="88"/>
        </w:numPr>
        <w:autoSpaceDE w:val="false"/>
        <w:autoSpaceDN w:val="false"/>
        <w:spacing w:lineRule="auto" w:line="235"/>
        <w:ind w:right="1757"/>
        <w:jc w:val="left"/>
        <w:rPr>
          <w:b/>
          <w:bCs/>
          <w:i w:val="false"/>
          <w:lang w:val="en-US"/>
        </w:rPr>
      </w:pPr>
      <w:r>
        <w:rPr>
          <w:b/>
          <w:bCs/>
          <w:i w:val="false"/>
          <w:lang w:val="en-US"/>
        </w:rPr>
        <w:t xml:space="preserve">Lead advocacy efforts on identified advocacy priorities (as per the Strategic and Business Plans) representing organisation , including other stakeholders. </w:t>
      </w:r>
    </w:p>
    <w:p>
      <w:pPr>
        <w:pStyle w:val="style0"/>
        <w:numPr>
          <w:ilvl w:val="0"/>
          <w:numId w:val="0"/>
        </w:numPr>
        <w:autoSpaceDE w:val="false"/>
        <w:autoSpaceDN w:val="false"/>
        <w:spacing w:lineRule="auto" w:line="235"/>
        <w:ind w:right="1757"/>
        <w:jc w:val="left"/>
        <w:rPr>
          <w:b/>
          <w:bCs/>
          <w:i w:val="false"/>
          <w:lang w:val="en-US"/>
        </w:rPr>
      </w:pPr>
    </w:p>
    <w:p>
      <w:pPr>
        <w:pStyle w:val="style179"/>
        <w:numPr>
          <w:ilvl w:val="0"/>
          <w:numId w:val="88"/>
        </w:numPr>
        <w:autoSpaceDE w:val="false"/>
        <w:autoSpaceDN w:val="false"/>
        <w:spacing w:lineRule="auto" w:line="235"/>
        <w:ind w:right="1757"/>
        <w:jc w:val="left"/>
        <w:rPr>
          <w:b/>
          <w:bCs/>
          <w:i w:val="false"/>
        </w:rPr>
      </w:pPr>
      <w:r>
        <w:rPr>
          <w:b/>
          <w:bCs/>
          <w:i w:val="false"/>
          <w:lang w:val="en-US"/>
        </w:rPr>
        <w:t xml:space="preserve"> Undertake research and analysis including preparing position papers for the Organization on advocacy priorities in consultation with organisations members and other stakeholders. </w:t>
      </w:r>
      <w:r>
        <w:rPr>
          <w:b/>
          <w:bCs/>
          <w:i w:val="false"/>
          <w:lang w:val="en-US"/>
        </w:rPr>
        <w:cr/>
      </w:r>
    </w:p>
    <w:p>
      <w:pPr>
        <w:pStyle w:val="style179"/>
        <w:numPr>
          <w:ilvl w:val="0"/>
          <w:numId w:val="89"/>
        </w:numPr>
        <w:autoSpaceDE w:val="false"/>
        <w:autoSpaceDN w:val="false"/>
        <w:spacing w:lineRule="auto" w:line="235"/>
        <w:ind w:right="1757"/>
        <w:jc w:val="left"/>
        <w:rPr>
          <w:b/>
          <w:bCs/>
          <w:i w:val="false"/>
        </w:rPr>
      </w:pPr>
      <w:r>
        <w:rPr>
          <w:b/>
          <w:bCs/>
          <w:i w:val="false"/>
          <w:lang w:val="en-US"/>
        </w:rPr>
        <w:t xml:space="preserve">Produce reports, briefing notes and other materials on advocacy priorities or related issues to the CEO and the Management Board. </w:t>
      </w:r>
      <w:r>
        <w:rPr>
          <w:b/>
          <w:bCs/>
          <w:i w:val="false"/>
          <w:lang w:val="en-US"/>
        </w:rPr>
        <w:cr/>
      </w:r>
    </w:p>
    <w:p>
      <w:pPr>
        <w:pStyle w:val="style0"/>
        <w:numPr>
          <w:ilvl w:val="0"/>
          <w:numId w:val="0"/>
        </w:numPr>
        <w:autoSpaceDE w:val="false"/>
        <w:autoSpaceDN w:val="false"/>
        <w:spacing w:lineRule="auto" w:line="235"/>
        <w:ind w:left="360" w:right="1757" w:firstLine="0"/>
        <w:jc w:val="left"/>
        <w:rPr>
          <w:b/>
          <w:bCs/>
          <w:i w:val="false"/>
          <w:lang w:val="en-US"/>
        </w:rPr>
      </w:pPr>
      <w:r>
        <w:rPr>
          <w:b/>
          <w:bCs/>
          <w:i w:val="false"/>
          <w:lang w:val="en-US"/>
        </w:rPr>
        <w:t xml:space="preserve"> Build and maintain good working relationships and contact with stakeholders, such as the  donors, the business community, NGOs and media to progress Organization role in supporting the private sector. </w:t>
      </w:r>
    </w:p>
    <w:p>
      <w:pPr>
        <w:pStyle w:val="style0"/>
        <w:numPr>
          <w:ilvl w:val="0"/>
          <w:numId w:val="0"/>
        </w:numPr>
        <w:autoSpaceDE w:val="false"/>
        <w:autoSpaceDN w:val="false"/>
        <w:spacing w:lineRule="auto" w:line="235"/>
        <w:ind w:left="360" w:right="1757" w:firstLine="0"/>
        <w:jc w:val="left"/>
        <w:rPr>
          <w:b/>
          <w:bCs/>
          <w:i w:val="false"/>
          <w:lang w:val="en-US"/>
        </w:rPr>
      </w:pPr>
    </w:p>
    <w:p>
      <w:pPr>
        <w:pStyle w:val="style179"/>
        <w:numPr>
          <w:ilvl w:val="0"/>
          <w:numId w:val="90"/>
        </w:numPr>
        <w:autoSpaceDE w:val="false"/>
        <w:autoSpaceDN w:val="false"/>
        <w:spacing w:lineRule="auto" w:line="235"/>
        <w:ind w:right="1757"/>
        <w:jc w:val="left"/>
        <w:rPr>
          <w:b/>
          <w:bCs/>
          <w:i w:val="false"/>
          <w:lang w:val="en-US"/>
        </w:rPr>
      </w:pPr>
      <w:r>
        <w:rPr>
          <w:b/>
          <w:bCs/>
          <w:i w:val="false"/>
          <w:lang w:val="en-US"/>
        </w:rPr>
        <w:t xml:space="preserve"> Coordinate and facilitate policy discussions, expert meetings and workshops in progressing organizations advocacy agenda.</w:t>
      </w:r>
    </w:p>
    <w:p>
      <w:pPr>
        <w:pStyle w:val="style179"/>
        <w:numPr>
          <w:ilvl w:val="0"/>
          <w:numId w:val="90"/>
        </w:numPr>
        <w:autoSpaceDE w:val="false"/>
        <w:autoSpaceDN w:val="false"/>
        <w:spacing w:lineRule="auto" w:line="235"/>
        <w:ind w:right="1757"/>
        <w:jc w:val="left"/>
        <w:rPr>
          <w:b/>
          <w:bCs/>
          <w:i w:val="false"/>
          <w:lang w:val="en-US"/>
        </w:rPr>
      </w:pPr>
      <w:r>
        <w:rPr>
          <w:b/>
          <w:bCs/>
          <w:i w:val="false"/>
          <w:lang w:val="en-US"/>
        </w:rPr>
        <w:t>Represent organization on various engagements and advocate on behalf of members and private sector industry including elevating issues to responsible authorities on behalf of members.</w:t>
      </w:r>
    </w:p>
    <w:p>
      <w:pPr>
        <w:pStyle w:val="style179"/>
        <w:numPr>
          <w:ilvl w:val="0"/>
          <w:numId w:val="90"/>
        </w:numPr>
        <w:autoSpaceDE w:val="false"/>
        <w:autoSpaceDN w:val="false"/>
        <w:spacing w:lineRule="auto" w:line="235"/>
        <w:ind w:right="1757"/>
        <w:jc w:val="left"/>
        <w:rPr>
          <w:b/>
          <w:bCs/>
          <w:i w:val="false"/>
        </w:rPr>
      </w:pPr>
      <w:r>
        <w:rPr>
          <w:b/>
          <w:bCs/>
          <w:i w:val="false"/>
          <w:lang w:val="en-US"/>
        </w:rPr>
        <w:t xml:space="preserve"> Provide timely update and advice to stakeholders and the management team on advocacy issues or other issues that arise. </w:t>
      </w:r>
      <w:r>
        <w:rPr>
          <w:b/>
          <w:bCs/>
          <w:i w:val="false"/>
          <w:lang w:val="en-US"/>
        </w:rPr>
        <w:cr/>
      </w:r>
    </w:p>
    <w:p>
      <w:pPr>
        <w:pStyle w:val="style66"/>
        <w:numPr>
          <w:ilvl w:val="0"/>
          <w:numId w:val="0"/>
        </w:numPr>
        <w:spacing w:before="79" w:lineRule="auto" w:line="235"/>
        <w:ind w:left="0" w:right="1757"/>
        <w:rPr>
          <w:b/>
          <w:bCs/>
          <w:i w:val="false"/>
          <w:lang w:val="en-GB"/>
        </w:rPr>
      </w:pPr>
      <w:r>
        <w:rPr>
          <w:b/>
          <w:bCs/>
          <w:i w:val="false"/>
          <w:lang w:val="en-US"/>
        </w:rPr>
        <w:t xml:space="preserve">     </w:t>
      </w:r>
      <w:r>
        <w:rPr>
          <w:b/>
          <w:bCs/>
          <w:i w:val="false"/>
          <w:lang w:val="en-GB"/>
        </w:rPr>
        <w:t xml:space="preserve">  </w:t>
      </w:r>
      <w:r>
        <w:rPr>
          <w:b/>
          <w:bCs/>
          <w:i w:val="false"/>
          <w:lang w:val="en-US"/>
        </w:rPr>
        <w:t xml:space="preserve">ZEBRA HOTELS MASAKA NASARAWA STATE  </w:t>
      </w:r>
      <w:r>
        <w:rPr>
          <w:b/>
          <w:bCs/>
          <w:i w:val="false"/>
          <w:lang w:val="en-GB"/>
        </w:rPr>
        <w:t>20</w:t>
      </w:r>
      <w:r>
        <w:rPr>
          <w:b/>
          <w:bCs/>
          <w:i w:val="false"/>
          <w:lang w:val="en-US"/>
        </w:rPr>
        <w:t>19</w:t>
      </w:r>
      <w:r>
        <w:rPr>
          <w:b/>
          <w:bCs/>
          <w:i w:val="false"/>
          <w:lang w:val="en-GB"/>
        </w:rPr>
        <w:t>_202</w:t>
      </w:r>
      <w:r>
        <w:rPr>
          <w:b/>
          <w:bCs/>
          <w:i w:val="false"/>
          <w:lang w:val="en-US"/>
        </w:rPr>
        <w:t>1</w:t>
      </w:r>
    </w:p>
    <w:p>
      <w:pPr>
        <w:pStyle w:val="style66"/>
        <w:numPr>
          <w:ilvl w:val="0"/>
          <w:numId w:val="0"/>
        </w:numPr>
        <w:spacing w:before="79" w:lineRule="auto" w:line="235"/>
        <w:ind w:left="0" w:right="1757"/>
        <w:rPr>
          <w:b/>
          <w:bCs/>
          <w:i w:val="false"/>
          <w:lang w:val="en-GB"/>
        </w:rPr>
      </w:pPr>
      <w:r>
        <w:rPr>
          <w:b/>
          <w:bCs/>
          <w:i w:val="false"/>
          <w:lang w:val="en-GB"/>
        </w:rPr>
        <w:t xml:space="preserve">      </w:t>
      </w:r>
      <w:r>
        <w:rPr>
          <w:b/>
          <w:bCs/>
          <w:i w:val="false"/>
          <w:lang w:val="en-GB"/>
        </w:rPr>
        <w:t xml:space="preserve"> </w:t>
      </w:r>
      <w:r>
        <w:rPr>
          <w:b/>
          <w:bCs/>
          <w:i w:val="false"/>
          <w:lang w:val="en-GB"/>
        </w:rPr>
        <w:t xml:space="preserve">Position ( </w:t>
      </w:r>
      <w:r>
        <w:rPr>
          <w:b/>
          <w:bCs/>
          <w:i w:val="false"/>
          <w:lang w:val="en-US"/>
        </w:rPr>
        <w:t>WAITER HOSPITALITY )</w:t>
      </w:r>
    </w:p>
    <w:p>
      <w:pPr>
        <w:pStyle w:val="style66"/>
        <w:numPr>
          <w:ilvl w:val="0"/>
          <w:numId w:val="0"/>
        </w:numPr>
        <w:spacing w:before="79" w:lineRule="auto" w:line="235"/>
        <w:ind w:left="0" w:right="1757"/>
        <w:rPr>
          <w:b/>
          <w:bCs/>
          <w:i w:val="false"/>
          <w:lang w:val="en-GB"/>
        </w:rPr>
      </w:pPr>
    </w:p>
    <w:p>
      <w:pPr>
        <w:pStyle w:val="style66"/>
        <w:numPr>
          <w:ilvl w:val="0"/>
          <w:numId w:val="0"/>
        </w:numPr>
        <w:spacing w:before="79" w:lineRule="auto" w:line="235"/>
        <w:ind w:left="0" w:right="1757"/>
        <w:rPr>
          <w:b/>
          <w:bCs/>
          <w:i w:val="false"/>
          <w:lang w:val="en-GB"/>
        </w:rPr>
      </w:pPr>
      <w:r>
        <w:rPr>
          <w:b/>
          <w:bCs/>
          <w:i w:val="false"/>
          <w:lang w:val="en-GB"/>
        </w:rPr>
        <w:t xml:space="preserve">       RESPONSIBILITIES/ ROLES</w:t>
      </w:r>
    </w:p>
    <w:p>
      <w:pPr>
        <w:pStyle w:val="style66"/>
        <w:numPr>
          <w:ilvl w:val="0"/>
          <w:numId w:val="0"/>
        </w:numPr>
        <w:spacing w:before="79" w:lineRule="auto" w:line="235"/>
        <w:ind w:left="720" w:right="1757" w:firstLine="0"/>
        <w:rPr>
          <w:i w:val="false"/>
          <w:lang w:val="en-GB"/>
        </w:rPr>
      </w:pPr>
    </w:p>
    <w:p>
      <w:pPr>
        <w:pStyle w:val="style66"/>
        <w:numPr>
          <w:ilvl w:val="0"/>
          <w:numId w:val="24"/>
        </w:numPr>
        <w:spacing w:before="79" w:lineRule="auto" w:line="235"/>
        <w:ind w:right="1757"/>
        <w:rPr>
          <w:i w:val="false"/>
        </w:rPr>
      </w:pPr>
      <w:r>
        <w:rPr>
          <w:i w:val="false"/>
          <w:lang w:val="en-US"/>
        </w:rPr>
        <w:t>I serve food and beverages in a professional manner with high levels of customer service</w:t>
      </w:r>
    </w:p>
    <w:p>
      <w:pPr>
        <w:pStyle w:val="style66"/>
        <w:numPr>
          <w:ilvl w:val="0"/>
          <w:numId w:val="24"/>
        </w:numPr>
        <w:spacing w:before="79" w:lineRule="auto" w:line="235"/>
        <w:ind w:right="1757"/>
        <w:rPr>
          <w:i w:val="false"/>
        </w:rPr>
      </w:pPr>
      <w:r>
        <w:rPr>
          <w:i w:val="false"/>
          <w:lang w:val="en-US"/>
        </w:rPr>
        <w:t>I set and clean tables and service areas</w:t>
      </w:r>
    </w:p>
    <w:p>
      <w:pPr>
        <w:pStyle w:val="style66"/>
        <w:numPr>
          <w:ilvl w:val="0"/>
          <w:numId w:val="24"/>
        </w:numPr>
        <w:spacing w:before="79" w:lineRule="auto" w:line="235"/>
        <w:ind w:right="1757"/>
        <w:rPr>
          <w:i w:val="false"/>
        </w:rPr>
      </w:pPr>
      <w:r>
        <w:rPr>
          <w:i w:val="false"/>
          <w:lang w:val="en-US"/>
        </w:rPr>
        <w:t>I deal and handle  with customer complaints</w:t>
      </w:r>
    </w:p>
    <w:p>
      <w:pPr>
        <w:pStyle w:val="style66"/>
        <w:numPr>
          <w:ilvl w:val="0"/>
          <w:numId w:val="24"/>
        </w:numPr>
        <w:spacing w:before="79" w:lineRule="auto" w:line="235"/>
        <w:ind w:right="1757"/>
        <w:rPr>
          <w:i w:val="false"/>
        </w:rPr>
      </w:pPr>
      <w:r>
        <w:rPr>
          <w:i w:val="false"/>
          <w:lang w:val="en-US"/>
        </w:rPr>
        <w:t>I check with customers to ensure that they are enjoying their meals and take action to correct any problems</w:t>
      </w:r>
    </w:p>
    <w:p>
      <w:pPr>
        <w:pStyle w:val="style66"/>
        <w:numPr>
          <w:ilvl w:val="0"/>
          <w:numId w:val="24"/>
        </w:numPr>
        <w:spacing w:before="79" w:lineRule="auto" w:line="235"/>
        <w:ind w:right="1757"/>
        <w:rPr>
          <w:i w:val="false"/>
        </w:rPr>
      </w:pPr>
      <w:r>
        <w:rPr>
          <w:i w:val="false"/>
          <w:lang w:val="en-US"/>
        </w:rPr>
        <w:t>I escort customers to their tables</w:t>
      </w:r>
    </w:p>
    <w:p>
      <w:pPr>
        <w:pStyle w:val="style66"/>
        <w:numPr>
          <w:ilvl w:val="0"/>
          <w:numId w:val="24"/>
        </w:numPr>
        <w:spacing w:before="79" w:lineRule="auto" w:line="235"/>
        <w:ind w:right="1757"/>
        <w:rPr>
          <w:i w:val="false"/>
        </w:rPr>
      </w:pPr>
      <w:r>
        <w:rPr>
          <w:i w:val="false"/>
          <w:lang w:val="en-US"/>
        </w:rPr>
        <w:t>I explain how various menu items are prepared, describing ingredients and cooking methods</w:t>
      </w:r>
    </w:p>
    <w:p>
      <w:pPr>
        <w:pStyle w:val="style66"/>
        <w:numPr>
          <w:ilvl w:val="0"/>
          <w:numId w:val="24"/>
        </w:numPr>
        <w:spacing w:before="79" w:lineRule="auto" w:line="235"/>
        <w:ind w:right="1757"/>
        <w:rPr>
          <w:i w:val="false"/>
        </w:rPr>
      </w:pPr>
      <w:r>
        <w:rPr>
          <w:i w:val="false"/>
          <w:lang w:val="en-US"/>
        </w:rPr>
        <w:t>I Inform  customers of daily specials.</w:t>
      </w:r>
    </w:p>
    <w:p>
      <w:pPr>
        <w:pStyle w:val="style66"/>
        <w:numPr>
          <w:ilvl w:val="0"/>
          <w:numId w:val="24"/>
        </w:numPr>
        <w:spacing w:before="79" w:lineRule="auto" w:line="235"/>
        <w:ind w:right="1757"/>
        <w:rPr>
          <w:i w:val="false"/>
        </w:rPr>
      </w:pPr>
      <w:r>
        <w:rPr>
          <w:i w:val="false"/>
          <w:lang w:val="en-US"/>
        </w:rPr>
        <w:t>I present menus to customers and answer questions about menu items, making recommendations upon request</w:t>
      </w:r>
    </w:p>
    <w:p>
      <w:pPr>
        <w:pStyle w:val="style66"/>
        <w:numPr>
          <w:ilvl w:val="0"/>
          <w:numId w:val="24"/>
        </w:numPr>
        <w:spacing w:before="79" w:lineRule="auto" w:line="235"/>
        <w:ind w:right="1757"/>
        <w:rPr>
          <w:i w:val="false"/>
        </w:rPr>
      </w:pPr>
      <w:r>
        <w:rPr>
          <w:i w:val="false"/>
          <w:lang w:val="en-US"/>
        </w:rPr>
        <w:t>I remove dishes and glasses from tables or counters, and take them to kitchen for cleaning</w:t>
      </w:r>
    </w:p>
    <w:p>
      <w:pPr>
        <w:pStyle w:val="style66"/>
        <w:numPr>
          <w:ilvl w:val="0"/>
          <w:numId w:val="24"/>
        </w:numPr>
        <w:spacing w:before="79" w:lineRule="auto" w:line="235"/>
        <w:ind w:right="1757"/>
        <w:rPr>
          <w:i w:val="false"/>
        </w:rPr>
      </w:pPr>
      <w:r>
        <w:rPr>
          <w:i w:val="false"/>
          <w:lang w:val="en-US"/>
        </w:rPr>
        <w:t>I serve food and/or beverages to patrons; I prepare and serve specialty dishes at tables as required</w:t>
      </w:r>
    </w:p>
    <w:p>
      <w:pPr>
        <w:pStyle w:val="style66"/>
        <w:numPr>
          <w:ilvl w:val="0"/>
          <w:numId w:val="24"/>
        </w:numPr>
        <w:spacing w:before="79" w:lineRule="auto" w:line="235"/>
        <w:ind w:right="1757"/>
        <w:rPr>
          <w:i w:val="false"/>
        </w:rPr>
      </w:pPr>
      <w:r>
        <w:rPr>
          <w:i w:val="false"/>
          <w:lang w:val="en-US"/>
        </w:rPr>
        <w:t>I stock service areas with supplies such as coffee, food, tableware, and linens etc.</w:t>
      </w:r>
    </w:p>
    <w:p>
      <w:pPr>
        <w:pStyle w:val="style66"/>
        <w:numPr>
          <w:ilvl w:val="0"/>
          <w:numId w:val="0"/>
        </w:numPr>
        <w:spacing w:before="79" w:lineRule="auto" w:line="235"/>
        <w:ind w:left="1080" w:right="1757" w:firstLine="0"/>
        <w:rPr>
          <w:i w:val="false"/>
        </w:rPr>
      </w:pPr>
    </w:p>
    <w:p>
      <w:pPr>
        <w:pStyle w:val="style66"/>
        <w:numPr>
          <w:ilvl w:val="0"/>
          <w:numId w:val="0"/>
        </w:numPr>
        <w:spacing w:before="79" w:lineRule="auto" w:line="235"/>
        <w:ind w:left="0" w:right="1757"/>
        <w:rPr>
          <w:b/>
          <w:bCs/>
          <w:i w:val="false"/>
        </w:rPr>
      </w:pPr>
      <w:r>
        <w:rPr>
          <w:b/>
          <w:bCs/>
          <w:i w:val="false"/>
          <w:lang w:val="en-GB"/>
        </w:rPr>
        <w:t xml:space="preserve">             </w:t>
      </w:r>
      <w:r>
        <w:rPr>
          <w:b/>
          <w:bCs/>
          <w:i w:val="false"/>
          <w:lang w:val="en-US"/>
        </w:rPr>
        <w:t>JIMIK SURE START SCHOOL INTL      (2021-2022)</w:t>
      </w:r>
    </w:p>
    <w:p>
      <w:pPr>
        <w:pStyle w:val="style66"/>
        <w:numPr>
          <w:ilvl w:val="0"/>
          <w:numId w:val="0"/>
        </w:numPr>
        <w:spacing w:before="79" w:lineRule="auto" w:line="235"/>
        <w:ind w:left="0" w:right="1757"/>
        <w:rPr>
          <w:i w:val="false"/>
          <w:lang w:val="en-US"/>
        </w:rPr>
      </w:pPr>
      <w:r>
        <w:rPr>
          <w:b/>
          <w:bCs/>
          <w:i w:val="false"/>
          <w:lang w:val="en-GB"/>
        </w:rPr>
        <w:t xml:space="preserve">             </w:t>
      </w:r>
      <w:r>
        <w:rPr>
          <w:b/>
          <w:bCs/>
          <w:i w:val="false"/>
          <w:lang w:val="en-US"/>
        </w:rPr>
        <w:t>(Position) ACCOUNTING TEACHER,  /ACCOUNT OFFICE</w:t>
      </w:r>
      <w:r>
        <w:rPr>
          <w:i w:val="false"/>
          <w:lang w:val="en-US"/>
        </w:rPr>
        <w:t>R</w:t>
      </w:r>
    </w:p>
    <w:p>
      <w:pPr>
        <w:pStyle w:val="style66"/>
        <w:numPr>
          <w:ilvl w:val="0"/>
          <w:numId w:val="0"/>
        </w:numPr>
        <w:spacing w:before="79" w:lineRule="auto" w:line="235"/>
        <w:ind w:left="720" w:right="1757" w:firstLine="0"/>
        <w:rPr>
          <w:i w:val="false"/>
          <w:lang w:val="en-US"/>
        </w:rPr>
      </w:pPr>
    </w:p>
    <w:p>
      <w:pPr>
        <w:pStyle w:val="style66"/>
        <w:numPr>
          <w:ilvl w:val="0"/>
          <w:numId w:val="19"/>
        </w:numPr>
        <w:spacing w:before="79" w:lineRule="auto" w:line="235"/>
        <w:ind w:right="1757"/>
        <w:rPr>
          <w:i w:val="false"/>
          <w:lang w:val="en-GB"/>
        </w:rPr>
      </w:pPr>
      <w:r>
        <w:rPr>
          <w:i w:val="false"/>
          <w:lang w:val="en-GB"/>
        </w:rPr>
        <w:t xml:space="preserve">I </w:t>
      </w:r>
      <w:r>
        <w:rPr>
          <w:i w:val="false"/>
          <w:lang w:val="en-US"/>
        </w:rPr>
        <w:t xml:space="preserve"> manage transactions with customers using cash registers</w:t>
      </w:r>
    </w:p>
    <w:p>
      <w:pPr>
        <w:pStyle w:val="style66"/>
        <w:numPr>
          <w:ilvl w:val="0"/>
          <w:numId w:val="19"/>
        </w:numPr>
        <w:spacing w:before="79" w:lineRule="auto" w:line="235"/>
        <w:ind w:right="1757"/>
        <w:rPr>
          <w:i w:val="false"/>
          <w:lang w:val="en-GB"/>
        </w:rPr>
      </w:pPr>
      <w:r>
        <w:rPr>
          <w:i w:val="false"/>
          <w:lang w:val="en-US"/>
        </w:rPr>
        <w:t>Scan goods and ensure pricing is accurate</w:t>
      </w:r>
    </w:p>
    <w:p>
      <w:pPr>
        <w:pStyle w:val="style66"/>
        <w:numPr>
          <w:ilvl w:val="0"/>
          <w:numId w:val="19"/>
        </w:numPr>
        <w:spacing w:before="79" w:lineRule="auto" w:line="235"/>
        <w:ind w:right="1757"/>
        <w:rPr>
          <w:i w:val="false"/>
          <w:lang w:val="en-GB"/>
        </w:rPr>
      </w:pPr>
      <w:r>
        <w:rPr>
          <w:i w:val="false"/>
          <w:lang w:val="en-US"/>
        </w:rPr>
        <w:t>Collect payments whether in cash or credit</w:t>
      </w:r>
    </w:p>
    <w:p>
      <w:pPr>
        <w:pStyle w:val="style66"/>
        <w:numPr>
          <w:ilvl w:val="0"/>
          <w:numId w:val="19"/>
        </w:numPr>
        <w:spacing w:before="79" w:lineRule="auto" w:line="235"/>
        <w:ind w:right="1757"/>
        <w:rPr>
          <w:i w:val="false"/>
          <w:lang w:val="en-GB"/>
        </w:rPr>
      </w:pPr>
      <w:r>
        <w:rPr>
          <w:i w:val="false"/>
          <w:lang w:val="en-US"/>
        </w:rPr>
        <w:t>Issue receipts, refunds, change or tickets</w:t>
      </w:r>
    </w:p>
    <w:p>
      <w:pPr>
        <w:pStyle w:val="style66"/>
        <w:numPr>
          <w:ilvl w:val="0"/>
          <w:numId w:val="19"/>
        </w:numPr>
        <w:spacing w:before="79" w:lineRule="auto" w:line="235"/>
        <w:ind w:right="1757"/>
        <w:rPr>
          <w:i w:val="false"/>
          <w:lang w:val="en-GB"/>
        </w:rPr>
      </w:pPr>
      <w:r>
        <w:rPr>
          <w:i w:val="false"/>
          <w:lang w:val="en-US"/>
        </w:rPr>
        <w:t>Redeem stamps and coupons</w:t>
      </w:r>
    </w:p>
    <w:p>
      <w:pPr>
        <w:pStyle w:val="style66"/>
        <w:numPr>
          <w:ilvl w:val="0"/>
          <w:numId w:val="19"/>
        </w:numPr>
        <w:spacing w:before="79" w:lineRule="auto" w:line="235"/>
        <w:ind w:right="1757"/>
        <w:rPr>
          <w:i w:val="false"/>
          <w:lang w:val="en-GB"/>
        </w:rPr>
      </w:pPr>
      <w:r>
        <w:rPr>
          <w:i w:val="false"/>
          <w:lang w:val="en-US"/>
        </w:rPr>
        <w:t>Cross-sell products and introduce new ones</w:t>
      </w:r>
    </w:p>
    <w:p>
      <w:pPr>
        <w:pStyle w:val="style66"/>
        <w:numPr>
          <w:ilvl w:val="0"/>
          <w:numId w:val="19"/>
        </w:numPr>
        <w:spacing w:before="79" w:lineRule="auto" w:line="235"/>
        <w:ind w:right="1757"/>
        <w:rPr>
          <w:i w:val="false"/>
          <w:lang w:val="en-GB"/>
        </w:rPr>
      </w:pPr>
      <w:r>
        <w:rPr>
          <w:i w:val="false"/>
          <w:lang w:val="en-US"/>
        </w:rPr>
        <w:t>Resolve customer complaints, guide them and provide relevant information</w:t>
      </w:r>
    </w:p>
    <w:p>
      <w:pPr>
        <w:pStyle w:val="style66"/>
        <w:numPr>
          <w:ilvl w:val="0"/>
          <w:numId w:val="19"/>
        </w:numPr>
        <w:spacing w:before="79" w:lineRule="auto" w:line="235"/>
        <w:ind w:right="1757"/>
        <w:rPr>
          <w:i w:val="false"/>
          <w:lang w:val="en-GB"/>
        </w:rPr>
      </w:pPr>
      <w:r>
        <w:rPr>
          <w:i w:val="false"/>
          <w:lang w:val="en-US"/>
        </w:rPr>
        <w:t>Greet customers when entering or leaving the store</w:t>
      </w:r>
    </w:p>
    <w:p>
      <w:pPr>
        <w:pStyle w:val="style66"/>
        <w:numPr>
          <w:ilvl w:val="0"/>
          <w:numId w:val="19"/>
        </w:numPr>
        <w:spacing w:before="79" w:lineRule="auto" w:line="235"/>
        <w:ind w:right="1757"/>
        <w:rPr>
          <w:i w:val="false"/>
          <w:lang w:val="en-GB"/>
        </w:rPr>
      </w:pPr>
      <w:r>
        <w:rPr>
          <w:i w:val="false"/>
          <w:lang w:val="en-US"/>
        </w:rPr>
        <w:t>Maintain clean and tidy checkout areas</w:t>
      </w:r>
    </w:p>
    <w:p>
      <w:pPr>
        <w:pStyle w:val="style66"/>
        <w:numPr>
          <w:ilvl w:val="0"/>
          <w:numId w:val="86"/>
        </w:numPr>
        <w:spacing w:before="79" w:lineRule="auto" w:line="235"/>
        <w:ind w:right="1757"/>
        <w:rPr>
          <w:i w:val="false"/>
        </w:rPr>
      </w:pPr>
      <w:r>
        <w:rPr>
          <w:i w:val="false"/>
          <w:lang w:val="en-US"/>
        </w:rPr>
        <w:t>Track transactions on balance sheets and report any discrepancies. I prepare petty cash book for mescellenious expenses</w:t>
      </w:r>
    </w:p>
    <w:p>
      <w:pPr>
        <w:pStyle w:val="style66"/>
        <w:numPr>
          <w:ilvl w:val="0"/>
          <w:numId w:val="17"/>
        </w:numPr>
        <w:spacing w:before="79" w:lineRule="auto" w:line="235"/>
        <w:ind w:right="1757"/>
        <w:rPr>
          <w:i w:val="false"/>
        </w:rPr>
      </w:pPr>
      <w:r>
        <w:rPr>
          <w:i w:val="false"/>
          <w:lang w:val="en-US"/>
        </w:rPr>
        <w:t>Prepare purchase day book for daily purchases</w:t>
      </w:r>
    </w:p>
    <w:p>
      <w:pPr>
        <w:pStyle w:val="style66"/>
        <w:numPr>
          <w:ilvl w:val="0"/>
          <w:numId w:val="17"/>
        </w:numPr>
        <w:spacing w:before="79" w:lineRule="auto" w:line="235"/>
        <w:ind w:right="1757"/>
        <w:rPr>
          <w:i w:val="false"/>
        </w:rPr>
      </w:pPr>
      <w:r>
        <w:rPr>
          <w:i w:val="false"/>
          <w:lang w:val="en-US"/>
        </w:rPr>
        <w:t>Prepare cash receipts and expenditure accounts</w:t>
      </w:r>
    </w:p>
    <w:p>
      <w:pPr>
        <w:pStyle w:val="style66"/>
        <w:numPr>
          <w:ilvl w:val="0"/>
          <w:numId w:val="17"/>
        </w:numPr>
        <w:spacing w:before="79" w:lineRule="auto" w:line="235"/>
        <w:ind w:right="1757"/>
        <w:rPr>
          <w:i w:val="false"/>
        </w:rPr>
      </w:pPr>
      <w:r>
        <w:rPr>
          <w:i w:val="false"/>
          <w:lang w:val="en-US"/>
        </w:rPr>
        <w:t xml:space="preserve">Prepare and issue out  invoices </w:t>
      </w:r>
    </w:p>
    <w:p>
      <w:pPr>
        <w:pStyle w:val="style66"/>
        <w:numPr>
          <w:ilvl w:val="0"/>
          <w:numId w:val="17"/>
        </w:numPr>
        <w:spacing w:before="79" w:lineRule="auto" w:line="235"/>
        <w:ind w:right="1757"/>
        <w:rPr>
          <w:i w:val="false"/>
        </w:rPr>
      </w:pPr>
      <w:r>
        <w:rPr>
          <w:i w:val="false"/>
          <w:lang w:val="en-US"/>
        </w:rPr>
        <w:t>Prepare check books where I record all incoming cheques, both open and cross cheques and make observations on unpresented cheques if any.</w:t>
      </w:r>
    </w:p>
    <w:p>
      <w:pPr>
        <w:pStyle w:val="style66"/>
        <w:numPr>
          <w:ilvl w:val="0"/>
          <w:numId w:val="17"/>
        </w:numPr>
        <w:spacing w:before="79" w:lineRule="auto" w:line="235"/>
        <w:ind w:right="1757"/>
        <w:rPr>
          <w:i w:val="false"/>
        </w:rPr>
      </w:pPr>
      <w:r>
        <w:rPr>
          <w:i w:val="false"/>
          <w:lang w:val="en-US"/>
        </w:rPr>
        <w:t>Interpret accounting entries and or documentations of daily transactions.</w:t>
      </w:r>
    </w:p>
    <w:p>
      <w:pPr>
        <w:pStyle w:val="style66"/>
        <w:numPr>
          <w:ilvl w:val="0"/>
          <w:numId w:val="17"/>
        </w:numPr>
        <w:spacing w:before="79" w:lineRule="auto" w:line="235"/>
        <w:ind w:right="1757"/>
        <w:rPr>
          <w:i w:val="false"/>
        </w:rPr>
      </w:pPr>
      <w:r>
        <w:rPr>
          <w:i w:val="false"/>
          <w:lang w:val="en-US"/>
        </w:rPr>
        <w:t>Using swift cloud for accounting operations and determining bufgetery outcomes and control.</w:t>
      </w:r>
    </w:p>
    <w:p>
      <w:pPr>
        <w:pStyle w:val="style66"/>
        <w:numPr>
          <w:ilvl w:val="0"/>
          <w:numId w:val="0"/>
        </w:numPr>
        <w:spacing w:before="79" w:lineRule="auto" w:line="235"/>
        <w:ind w:left="1440" w:right="1757" w:firstLine="0"/>
        <w:rPr>
          <w:i w:val="false"/>
        </w:rPr>
      </w:pPr>
    </w:p>
    <w:p>
      <w:pPr>
        <w:pStyle w:val="style66"/>
        <w:numPr>
          <w:ilvl w:val="0"/>
          <w:numId w:val="0"/>
        </w:numPr>
        <w:spacing w:before="79" w:lineRule="auto" w:line="235"/>
        <w:ind w:left="0" w:right="1757"/>
        <w:rPr>
          <w:i w:val="false"/>
          <w:lang w:val="en-GB"/>
        </w:rPr>
      </w:pPr>
      <w:r>
        <w:rPr>
          <w:i w:val="false"/>
          <w:lang w:val="en-GB"/>
        </w:rPr>
        <w:t xml:space="preserve">                            </w:t>
      </w:r>
      <w:r>
        <w:rPr>
          <w:i w:val="false"/>
          <w:lang w:val="en-GB"/>
        </w:rPr>
        <w:t xml:space="preserve"> </w:t>
      </w:r>
    </w:p>
    <w:p>
      <w:pPr>
        <w:pStyle w:val="style66"/>
        <w:numPr>
          <w:ilvl w:val="0"/>
          <w:numId w:val="0"/>
        </w:numPr>
        <w:spacing w:before="79" w:lineRule="auto" w:line="235"/>
        <w:ind w:left="0" w:right="1757"/>
        <w:rPr>
          <w:b/>
          <w:bCs/>
          <w:i w:val="false"/>
          <w:sz w:val="21"/>
          <w:szCs w:val="21"/>
          <w:lang w:val="en-GB"/>
        </w:rPr>
      </w:pPr>
      <w:r>
        <w:rPr>
          <w:i w:val="false"/>
          <w:lang w:val="en-GB"/>
        </w:rPr>
        <w:t xml:space="preserve">   </w:t>
      </w:r>
      <w:r>
        <w:rPr>
          <w:b/>
          <w:bCs/>
          <w:i w:val="false"/>
          <w:sz w:val="21"/>
          <w:szCs w:val="21"/>
          <w:lang w:val="en-GB"/>
        </w:rPr>
        <w:t>S</w:t>
      </w:r>
      <w:r>
        <w:rPr>
          <w:b/>
          <w:bCs/>
          <w:i w:val="false"/>
          <w:sz w:val="21"/>
          <w:szCs w:val="21"/>
          <w:lang w:val="en-GB"/>
        </w:rPr>
        <w:t xml:space="preserve">OLER ENERGY AND COMMUNITY </w:t>
      </w:r>
      <w:r>
        <w:rPr>
          <w:b/>
          <w:bCs/>
          <w:i w:val="false"/>
          <w:sz w:val="21"/>
          <w:szCs w:val="21"/>
          <w:lang w:val="en-GB"/>
        </w:rPr>
        <w:t xml:space="preserve">DISTRIBUTION </w:t>
      </w:r>
      <w:r>
        <w:rPr>
          <w:b/>
          <w:bCs/>
          <w:i w:val="false"/>
          <w:sz w:val="21"/>
          <w:szCs w:val="21"/>
          <w:lang w:val="en-GB"/>
        </w:rPr>
        <w:t xml:space="preserve"> </w:t>
      </w:r>
      <w:r>
        <w:rPr>
          <w:b/>
          <w:bCs/>
          <w:i w:val="false"/>
          <w:sz w:val="21"/>
          <w:szCs w:val="21"/>
          <w:lang w:val="en-GB"/>
        </w:rPr>
        <w:t>(2</w:t>
      </w:r>
      <w:r>
        <w:rPr>
          <w:b/>
          <w:bCs/>
          <w:i w:val="false"/>
          <w:sz w:val="21"/>
          <w:szCs w:val="21"/>
          <w:lang w:val="en-US"/>
        </w:rPr>
        <w:t>017</w:t>
      </w:r>
      <w:r>
        <w:rPr>
          <w:b/>
          <w:bCs/>
          <w:i w:val="false"/>
          <w:sz w:val="21"/>
          <w:szCs w:val="21"/>
          <w:lang w:val="en-GB"/>
        </w:rPr>
        <w:t>_2</w:t>
      </w:r>
      <w:r>
        <w:rPr>
          <w:b/>
          <w:bCs/>
          <w:i w:val="false"/>
          <w:sz w:val="21"/>
          <w:szCs w:val="21"/>
          <w:lang w:val="en-US"/>
        </w:rPr>
        <w:t>019)</w:t>
      </w:r>
    </w:p>
    <w:p>
      <w:pPr>
        <w:pStyle w:val="style66"/>
        <w:numPr>
          <w:ilvl w:val="0"/>
          <w:numId w:val="0"/>
        </w:numPr>
        <w:spacing w:before="79" w:lineRule="auto" w:line="235"/>
        <w:ind w:left="0" w:right="1757"/>
        <w:rPr>
          <w:b/>
          <w:bCs/>
          <w:i w:val="false"/>
          <w:sz w:val="21"/>
          <w:szCs w:val="21"/>
          <w:lang w:val="en-GB"/>
        </w:rPr>
      </w:pPr>
      <w:r>
        <w:rPr>
          <w:b/>
          <w:bCs/>
          <w:i w:val="false"/>
          <w:sz w:val="21"/>
          <w:szCs w:val="21"/>
          <w:lang w:val="en-GB"/>
        </w:rPr>
        <w:t xml:space="preserve">  </w:t>
      </w:r>
      <w:r>
        <w:rPr>
          <w:b/>
          <w:bCs/>
          <w:i w:val="false"/>
          <w:sz w:val="21"/>
          <w:szCs w:val="21"/>
          <w:lang w:val="en-US"/>
        </w:rPr>
        <w:t>Position ( Sales Marketer)</w:t>
      </w:r>
    </w:p>
    <w:p>
      <w:pPr>
        <w:pStyle w:val="style66"/>
        <w:numPr>
          <w:ilvl w:val="0"/>
          <w:numId w:val="0"/>
        </w:numPr>
        <w:spacing w:before="79" w:lineRule="auto" w:line="235"/>
        <w:ind w:left="0" w:right="1757"/>
        <w:rPr>
          <w:b/>
          <w:bCs/>
          <w:i w:val="false"/>
          <w:sz w:val="21"/>
          <w:szCs w:val="21"/>
          <w:lang w:val="en-GB"/>
        </w:rPr>
      </w:pPr>
      <w:r>
        <w:rPr>
          <w:b/>
          <w:bCs/>
          <w:i w:val="false"/>
          <w:sz w:val="21"/>
          <w:szCs w:val="21"/>
          <w:lang w:val="en-GB"/>
        </w:rPr>
        <w:t xml:space="preserve">RESPONSIBILITY / </w:t>
      </w:r>
      <w:r>
        <w:rPr>
          <w:b/>
          <w:bCs/>
          <w:i w:val="false"/>
          <w:sz w:val="21"/>
          <w:szCs w:val="21"/>
          <w:lang w:val="en-GB"/>
        </w:rPr>
        <w:t>RO</w:t>
      </w:r>
      <w:r>
        <w:rPr>
          <w:b/>
          <w:bCs/>
          <w:i w:val="false"/>
          <w:sz w:val="21"/>
          <w:szCs w:val="21"/>
          <w:lang w:val="en-GB"/>
        </w:rPr>
        <w:t>LES</w:t>
      </w:r>
    </w:p>
    <w:p>
      <w:pPr>
        <w:pStyle w:val="style66"/>
        <w:numPr>
          <w:ilvl w:val="0"/>
          <w:numId w:val="0"/>
        </w:numPr>
        <w:spacing w:before="79" w:lineRule="auto" w:line="235"/>
        <w:ind w:left="0" w:right="1757"/>
        <w:rPr>
          <w:b/>
          <w:bCs/>
          <w:i w:val="false"/>
          <w:sz w:val="21"/>
          <w:szCs w:val="21"/>
          <w:lang w:val="en-GB"/>
        </w:rPr>
      </w:pPr>
    </w:p>
    <w:p>
      <w:pPr>
        <w:pStyle w:val="style66"/>
        <w:numPr>
          <w:ilvl w:val="0"/>
          <w:numId w:val="66"/>
        </w:numPr>
        <w:spacing w:before="79" w:lineRule="auto" w:line="235"/>
        <w:ind w:right="1757"/>
        <w:rPr>
          <w:b/>
          <w:bCs/>
          <w:i w:val="false"/>
          <w:sz w:val="21"/>
          <w:szCs w:val="21"/>
          <w:lang w:val="en-GB"/>
        </w:rPr>
      </w:pPr>
      <w:r>
        <w:rPr>
          <w:b/>
          <w:bCs/>
          <w:i w:val="false"/>
          <w:sz w:val="21"/>
          <w:szCs w:val="21"/>
          <w:lang w:val="en-GB"/>
        </w:rPr>
        <w:t xml:space="preserve"> Develop and execute comprehensive product marketing plans and strategies to drive the adoption and sales of our solar module products.</w:t>
      </w:r>
    </w:p>
    <w:p>
      <w:pPr>
        <w:pStyle w:val="style66"/>
        <w:numPr>
          <w:ilvl w:val="0"/>
          <w:numId w:val="0"/>
        </w:numPr>
        <w:spacing w:before="79" w:lineRule="auto" w:line="235"/>
        <w:ind w:left="0" w:right="1757"/>
        <w:rPr>
          <w:b/>
          <w:bCs/>
          <w:i w:val="false"/>
          <w:sz w:val="21"/>
          <w:szCs w:val="21"/>
          <w:lang w:val="en-GB"/>
        </w:rPr>
      </w:pPr>
    </w:p>
    <w:p>
      <w:pPr>
        <w:pStyle w:val="style66"/>
        <w:numPr>
          <w:ilvl w:val="0"/>
          <w:numId w:val="67"/>
        </w:numPr>
        <w:spacing w:before="79" w:lineRule="auto" w:line="235"/>
        <w:ind w:right="1757"/>
        <w:rPr>
          <w:b/>
          <w:bCs/>
          <w:i w:val="false"/>
          <w:sz w:val="21"/>
          <w:szCs w:val="21"/>
          <w:lang w:val="en-GB"/>
        </w:rPr>
      </w:pPr>
      <w:r>
        <w:rPr>
          <w:b/>
          <w:bCs/>
          <w:i w:val="false"/>
          <w:sz w:val="21"/>
          <w:szCs w:val="21"/>
          <w:lang w:val="en-GB"/>
        </w:rPr>
        <w:t>Conduct market research and competitive analysis to identify market trends, customer needs, and positioning opportunities for our solar module product line.</w:t>
      </w:r>
    </w:p>
    <w:p>
      <w:pPr>
        <w:pStyle w:val="style66"/>
        <w:numPr>
          <w:ilvl w:val="0"/>
          <w:numId w:val="0"/>
        </w:numPr>
        <w:spacing w:before="79" w:lineRule="auto" w:line="235"/>
        <w:ind w:left="0" w:right="1757"/>
        <w:rPr>
          <w:b/>
          <w:bCs/>
          <w:i w:val="false"/>
          <w:sz w:val="21"/>
          <w:szCs w:val="21"/>
          <w:lang w:val="en-GB"/>
        </w:rPr>
      </w:pPr>
    </w:p>
    <w:p>
      <w:pPr>
        <w:pStyle w:val="style66"/>
        <w:numPr>
          <w:ilvl w:val="0"/>
          <w:numId w:val="68"/>
        </w:numPr>
        <w:spacing w:before="79" w:lineRule="auto" w:line="235"/>
        <w:ind w:right="1757"/>
        <w:rPr>
          <w:b/>
          <w:bCs/>
          <w:i w:val="false"/>
          <w:sz w:val="21"/>
          <w:szCs w:val="21"/>
          <w:lang w:val="en-GB"/>
        </w:rPr>
      </w:pPr>
      <w:r>
        <w:rPr>
          <w:b/>
          <w:bCs/>
          <w:i w:val="false"/>
          <w:sz w:val="21"/>
          <w:szCs w:val="21"/>
          <w:lang w:val="en-GB"/>
        </w:rPr>
        <w:t>Define and communicate the unique value proposition of our solar module products to different target markets and customer segments.</w:t>
      </w:r>
    </w:p>
    <w:p>
      <w:pPr>
        <w:pStyle w:val="style66"/>
        <w:numPr>
          <w:ilvl w:val="0"/>
          <w:numId w:val="0"/>
        </w:numPr>
        <w:spacing w:before="79" w:lineRule="auto" w:line="235"/>
        <w:ind w:left="0" w:right="1757"/>
        <w:rPr>
          <w:b/>
          <w:bCs/>
          <w:i w:val="false"/>
          <w:sz w:val="21"/>
          <w:szCs w:val="21"/>
          <w:lang w:val="en-GB"/>
        </w:rPr>
      </w:pPr>
    </w:p>
    <w:p>
      <w:pPr>
        <w:pStyle w:val="style66"/>
        <w:numPr>
          <w:ilvl w:val="0"/>
          <w:numId w:val="69"/>
        </w:numPr>
        <w:spacing w:before="79" w:lineRule="auto" w:line="235"/>
        <w:ind w:right="1757"/>
        <w:rPr>
          <w:b/>
          <w:bCs/>
          <w:i w:val="false"/>
          <w:sz w:val="21"/>
          <w:szCs w:val="21"/>
          <w:lang w:val="en-GB"/>
        </w:rPr>
      </w:pPr>
      <w:r>
        <w:rPr>
          <w:b/>
          <w:bCs/>
          <w:i w:val="false"/>
          <w:sz w:val="21"/>
          <w:szCs w:val="21"/>
          <w:lang w:val="en-GB"/>
        </w:rPr>
        <w:t>Collaborate with product management to define product positioning, pricing, and packaging strategies based on market insights and customer requirements.</w:t>
      </w:r>
    </w:p>
    <w:p>
      <w:pPr>
        <w:pStyle w:val="style66"/>
        <w:numPr>
          <w:ilvl w:val="0"/>
          <w:numId w:val="0"/>
        </w:numPr>
        <w:spacing w:before="79" w:lineRule="auto" w:line="235"/>
        <w:ind w:left="0" w:right="1757"/>
        <w:rPr>
          <w:b/>
          <w:bCs/>
          <w:i w:val="false"/>
          <w:sz w:val="21"/>
          <w:szCs w:val="21"/>
          <w:lang w:val="en-GB"/>
        </w:rPr>
      </w:pPr>
    </w:p>
    <w:p>
      <w:pPr>
        <w:pStyle w:val="style66"/>
        <w:numPr>
          <w:ilvl w:val="0"/>
          <w:numId w:val="70"/>
        </w:numPr>
        <w:spacing w:before="79" w:lineRule="auto" w:line="235"/>
        <w:ind w:right="1757"/>
        <w:rPr>
          <w:b/>
          <w:bCs/>
          <w:i w:val="false"/>
          <w:sz w:val="21"/>
          <w:szCs w:val="21"/>
          <w:lang w:val="en-GB"/>
        </w:rPr>
      </w:pPr>
      <w:r>
        <w:rPr>
          <w:b/>
          <w:bCs/>
          <w:i w:val="false"/>
          <w:sz w:val="21"/>
          <w:szCs w:val="21"/>
          <w:lang w:val="en-GB"/>
        </w:rPr>
        <w:t>Create compelling marketing collateral, including product datasheets, brochures, presentations, and website content, to effectively communicate product features, benefits, and value to customers.</w:t>
      </w:r>
    </w:p>
    <w:p>
      <w:pPr>
        <w:pStyle w:val="style66"/>
        <w:numPr>
          <w:ilvl w:val="0"/>
          <w:numId w:val="0"/>
        </w:numPr>
        <w:spacing w:before="79" w:lineRule="auto" w:line="235"/>
        <w:ind w:left="0" w:right="1757"/>
        <w:rPr>
          <w:b/>
          <w:bCs/>
          <w:i w:val="false"/>
          <w:sz w:val="21"/>
          <w:szCs w:val="21"/>
          <w:lang w:val="en-GB"/>
        </w:rPr>
      </w:pPr>
    </w:p>
    <w:p>
      <w:pPr>
        <w:pStyle w:val="style66"/>
        <w:numPr>
          <w:ilvl w:val="0"/>
          <w:numId w:val="71"/>
        </w:numPr>
        <w:spacing w:before="79" w:lineRule="auto" w:line="235"/>
        <w:ind w:right="1757"/>
        <w:rPr>
          <w:b/>
          <w:bCs/>
          <w:i w:val="false"/>
          <w:sz w:val="21"/>
          <w:szCs w:val="21"/>
          <w:lang w:val="en-GB"/>
        </w:rPr>
      </w:pPr>
      <w:r>
        <w:rPr>
          <w:b/>
          <w:bCs/>
          <w:i w:val="false"/>
          <w:sz w:val="21"/>
          <w:szCs w:val="21"/>
          <w:lang w:val="en-GB"/>
        </w:rPr>
        <w:t>Work closely with the sales team to provide marketing support, including sales training materials, customer presentations, and competitive intelligence.</w:t>
      </w:r>
    </w:p>
    <w:p>
      <w:pPr>
        <w:pStyle w:val="style66"/>
        <w:numPr>
          <w:ilvl w:val="0"/>
          <w:numId w:val="0"/>
        </w:numPr>
        <w:spacing w:before="79" w:lineRule="auto" w:line="235"/>
        <w:ind w:left="0" w:right="1757"/>
        <w:rPr>
          <w:b/>
          <w:bCs/>
          <w:i w:val="false"/>
          <w:sz w:val="21"/>
          <w:szCs w:val="21"/>
          <w:lang w:val="en-GB"/>
        </w:rPr>
      </w:pPr>
    </w:p>
    <w:p>
      <w:pPr>
        <w:pStyle w:val="style66"/>
        <w:numPr>
          <w:ilvl w:val="0"/>
          <w:numId w:val="72"/>
        </w:numPr>
        <w:spacing w:before="79" w:lineRule="auto" w:line="235"/>
        <w:ind w:right="1757"/>
        <w:rPr>
          <w:b/>
          <w:bCs/>
          <w:i w:val="false"/>
          <w:sz w:val="21"/>
          <w:szCs w:val="21"/>
          <w:lang w:val="en-GB"/>
        </w:rPr>
      </w:pPr>
      <w:r>
        <w:rPr>
          <w:b/>
          <w:bCs/>
          <w:i w:val="false"/>
          <w:sz w:val="21"/>
          <w:szCs w:val="21"/>
          <w:lang w:val="en-GB"/>
        </w:rPr>
        <w:t>Build and maintain strong relationships with key industry influencers, customers, and partners to drive brand advocacy and expand market reach.</w:t>
      </w:r>
    </w:p>
    <w:p>
      <w:pPr>
        <w:pStyle w:val="style66"/>
        <w:numPr>
          <w:ilvl w:val="0"/>
          <w:numId w:val="0"/>
        </w:numPr>
        <w:spacing w:before="79" w:lineRule="auto" w:line="235"/>
        <w:ind w:left="0" w:right="1757"/>
        <w:rPr>
          <w:b/>
          <w:bCs/>
          <w:i w:val="false"/>
          <w:sz w:val="21"/>
          <w:szCs w:val="21"/>
          <w:lang w:val="en-GB"/>
        </w:rPr>
      </w:pPr>
    </w:p>
    <w:p>
      <w:pPr>
        <w:pStyle w:val="style66"/>
        <w:numPr>
          <w:ilvl w:val="0"/>
          <w:numId w:val="73"/>
        </w:numPr>
        <w:spacing w:before="79" w:lineRule="auto" w:line="235"/>
        <w:ind w:right="1757"/>
        <w:rPr>
          <w:b/>
          <w:bCs/>
          <w:i w:val="false"/>
          <w:sz w:val="21"/>
          <w:szCs w:val="21"/>
          <w:lang w:val="en-GB"/>
        </w:rPr>
      </w:pPr>
      <w:r>
        <w:rPr>
          <w:b/>
          <w:bCs/>
          <w:i w:val="false"/>
          <w:sz w:val="21"/>
          <w:szCs w:val="21"/>
          <w:lang w:val="en-GB"/>
        </w:rPr>
        <w:t>Stay up to date with industry trends, technological advancements, and regulatory developments in the solar energy sector to ensure our solar module product line rem</w:t>
      </w:r>
    </w:p>
    <w:p>
      <w:pPr>
        <w:pStyle w:val="style66"/>
        <w:numPr>
          <w:ilvl w:val="0"/>
          <w:numId w:val="0"/>
        </w:numPr>
        <w:spacing w:before="79" w:lineRule="auto" w:line="235"/>
        <w:ind w:left="0" w:right="1757"/>
        <w:rPr>
          <w:b/>
          <w:bCs/>
          <w:i w:val="false"/>
          <w:sz w:val="21"/>
          <w:szCs w:val="21"/>
          <w:lang w:val="en-GB"/>
        </w:rPr>
      </w:pPr>
    </w:p>
    <w:p>
      <w:pPr>
        <w:pStyle w:val="style66"/>
        <w:numPr>
          <w:ilvl w:val="0"/>
          <w:numId w:val="0"/>
        </w:numPr>
        <w:spacing w:before="79" w:lineRule="auto" w:line="235"/>
        <w:ind w:left="0" w:right="1757"/>
        <w:rPr>
          <w:b/>
          <w:bCs/>
          <w:i w:val="false"/>
          <w:sz w:val="21"/>
          <w:szCs w:val="21"/>
        </w:rPr>
      </w:pPr>
    </w:p>
    <w:p>
      <w:pPr>
        <w:pStyle w:val="style66"/>
        <w:numPr>
          <w:ilvl w:val="0"/>
          <w:numId w:val="0"/>
        </w:numPr>
        <w:spacing w:before="79" w:lineRule="auto" w:line="235"/>
        <w:ind w:left="0" w:right="1757"/>
        <w:rPr>
          <w:b/>
          <w:bCs/>
          <w:i w:val="false"/>
          <w:lang w:val="en-GB"/>
        </w:rPr>
      </w:pPr>
      <w:r>
        <w:rPr>
          <w:b/>
          <w:bCs/>
          <w:i w:val="false"/>
          <w:lang w:val="en-GB"/>
        </w:rPr>
        <w:t xml:space="preserve">            </w:t>
      </w:r>
      <w:r>
        <w:rPr>
          <w:b/>
          <w:bCs/>
          <w:i w:val="false"/>
          <w:lang w:val="en-US"/>
        </w:rPr>
        <w:t>MEDIA/</w:t>
      </w:r>
      <w:r>
        <w:rPr>
          <w:b/>
          <w:bCs/>
          <w:i w:val="false"/>
          <w:lang w:val="en-GB"/>
        </w:rPr>
        <w:t xml:space="preserve">  T</w:t>
      </w:r>
      <w:r>
        <w:rPr>
          <w:b/>
          <w:bCs/>
          <w:i w:val="false"/>
          <w:lang w:val="en-GB"/>
        </w:rPr>
        <w:t xml:space="preserve">ELECOMMUNICATIONS </w:t>
      </w:r>
      <w:r>
        <w:rPr>
          <w:b/>
          <w:bCs/>
          <w:i w:val="false"/>
          <w:lang w:val="en-GB"/>
        </w:rPr>
        <w:t>ORGANISATION  2016_2</w:t>
      </w:r>
      <w:r>
        <w:rPr>
          <w:b/>
          <w:bCs/>
          <w:i w:val="false"/>
          <w:lang w:val="en-GB"/>
        </w:rPr>
        <w:t>01</w:t>
      </w:r>
      <w:r>
        <w:rPr>
          <w:b/>
          <w:bCs/>
          <w:i w:val="false"/>
          <w:lang w:val="en-GB"/>
        </w:rPr>
        <w:t>8</w:t>
      </w:r>
    </w:p>
    <w:p>
      <w:pPr>
        <w:pStyle w:val="style66"/>
        <w:numPr>
          <w:ilvl w:val="0"/>
          <w:numId w:val="0"/>
        </w:numPr>
        <w:spacing w:before="79" w:lineRule="auto" w:line="235"/>
        <w:ind w:left="0" w:right="1757"/>
        <w:rPr>
          <w:b/>
          <w:bCs/>
          <w:i w:val="false"/>
          <w:lang w:val="en-GB"/>
        </w:rPr>
      </w:pPr>
      <w:r>
        <w:rPr>
          <w:b/>
          <w:bCs/>
          <w:i w:val="false"/>
          <w:lang w:val="en-GB"/>
        </w:rPr>
        <w:t xml:space="preserve">              </w:t>
      </w:r>
      <w:r>
        <w:rPr>
          <w:b/>
          <w:bCs/>
          <w:i w:val="false"/>
          <w:lang w:val="en-GB"/>
        </w:rPr>
        <w:t>Posit</w:t>
      </w:r>
      <w:r>
        <w:rPr>
          <w:b/>
          <w:bCs/>
          <w:i w:val="false"/>
          <w:lang w:val="en-GB"/>
        </w:rPr>
        <w:t xml:space="preserve">ion: </w:t>
      </w:r>
      <w:r>
        <w:rPr>
          <w:b/>
          <w:bCs/>
          <w:i w:val="false"/>
          <w:lang w:val="en-US"/>
        </w:rPr>
        <w:t xml:space="preserve">SOCIAL MEDIA MANAGER </w:t>
      </w:r>
      <w:r>
        <w:rPr>
          <w:b/>
          <w:bCs/>
          <w:i w:val="false"/>
          <w:lang w:val="en-GB"/>
        </w:rPr>
        <w:t>/</w:t>
      </w:r>
      <w:r>
        <w:rPr>
          <w:b/>
          <w:bCs/>
          <w:i w:val="false"/>
          <w:lang w:val="en-GB"/>
        </w:rPr>
        <w:t xml:space="preserve"> Gr</w:t>
      </w:r>
      <w:r>
        <w:rPr>
          <w:b/>
          <w:bCs/>
          <w:i w:val="false"/>
          <w:lang w:val="en-GB"/>
        </w:rPr>
        <w:t>aphics</w:t>
      </w:r>
      <w:r>
        <w:rPr>
          <w:b/>
          <w:bCs/>
          <w:i w:val="false"/>
          <w:lang w:val="en-US"/>
        </w:rPr>
        <w:t xml:space="preserve">&amp; content </w:t>
      </w:r>
    </w:p>
    <w:p>
      <w:pPr>
        <w:pStyle w:val="style66"/>
        <w:numPr>
          <w:ilvl w:val="0"/>
          <w:numId w:val="0"/>
        </w:numPr>
        <w:spacing w:before="79" w:lineRule="auto" w:line="235"/>
        <w:ind w:left="0" w:right="1757"/>
        <w:rPr>
          <w:b/>
          <w:bCs/>
          <w:i w:val="false"/>
          <w:lang w:val="en-GB"/>
        </w:rPr>
      </w:pPr>
      <w:r>
        <w:rPr>
          <w:b/>
          <w:bCs/>
          <w:i w:val="false"/>
          <w:lang w:val="en-GB"/>
        </w:rPr>
        <w:t xml:space="preserve">               </w:t>
      </w:r>
    </w:p>
    <w:p>
      <w:pPr>
        <w:pStyle w:val="style66"/>
        <w:numPr>
          <w:ilvl w:val="0"/>
          <w:numId w:val="23"/>
        </w:numPr>
        <w:spacing w:before="79" w:lineRule="auto" w:line="235"/>
        <w:ind w:right="1757"/>
        <w:rPr>
          <w:i w:val="false"/>
          <w:lang w:val="en-GB"/>
        </w:rPr>
      </w:pPr>
      <w:r>
        <w:rPr>
          <w:i w:val="false"/>
          <w:lang w:val="en-US"/>
        </w:rPr>
        <w:t>I run Facebook, WhatsApp, Instagram TikTok ads on all social media  platforms for branding, visibility and strong online presence.</w:t>
      </w:r>
    </w:p>
    <w:p>
      <w:pPr>
        <w:pStyle w:val="style66"/>
        <w:numPr>
          <w:ilvl w:val="0"/>
          <w:numId w:val="23"/>
        </w:numPr>
        <w:spacing w:before="79" w:lineRule="auto" w:line="235"/>
        <w:ind w:right="1757"/>
        <w:rPr>
          <w:i w:val="false"/>
          <w:lang w:val="en-GB"/>
        </w:rPr>
      </w:pPr>
      <w:r>
        <w:rPr>
          <w:i w:val="false"/>
          <w:lang w:val="en-US"/>
        </w:rPr>
        <w:t>I design eye catching graphical images that represents the organization on social media ads, website presentations and so on.</w:t>
      </w:r>
    </w:p>
    <w:p>
      <w:pPr>
        <w:pStyle w:val="style66"/>
        <w:numPr>
          <w:ilvl w:val="0"/>
          <w:numId w:val="23"/>
        </w:numPr>
        <w:spacing w:before="79" w:lineRule="auto" w:line="235"/>
        <w:ind w:right="1757"/>
        <w:rPr>
          <w:i w:val="false"/>
          <w:lang w:val="en-GB"/>
        </w:rPr>
      </w:pPr>
      <w:r>
        <w:rPr>
          <w:i w:val="false"/>
          <w:lang w:val="en-GB"/>
        </w:rPr>
        <w:t xml:space="preserve">   </w:t>
      </w:r>
      <w:r>
        <w:rPr>
          <w:i w:val="false"/>
          <w:lang w:val="en-US"/>
        </w:rPr>
        <w:t>Develop and execute social media campaigns for various platforms, including Instagram, Facebook, Twitter, and others</w:t>
      </w:r>
    </w:p>
    <w:p>
      <w:pPr>
        <w:pStyle w:val="style66"/>
        <w:numPr>
          <w:ilvl w:val="0"/>
          <w:numId w:val="23"/>
        </w:numPr>
        <w:spacing w:before="79" w:lineRule="auto" w:line="235"/>
        <w:ind w:right="1757"/>
        <w:rPr>
          <w:i w:val="false"/>
          <w:lang w:val="en-GB"/>
        </w:rPr>
      </w:pPr>
      <w:r>
        <w:rPr>
          <w:i w:val="false"/>
          <w:lang w:val="en-US"/>
        </w:rPr>
        <w:t>Create and share engaging daily content, including text, images, and videos that promote the company’s brand</w:t>
      </w:r>
    </w:p>
    <w:p>
      <w:pPr>
        <w:pStyle w:val="style66"/>
        <w:numPr>
          <w:ilvl w:val="0"/>
          <w:numId w:val="23"/>
        </w:numPr>
        <w:spacing w:before="79" w:lineRule="auto" w:line="235"/>
        <w:ind w:right="1757"/>
        <w:rPr>
          <w:i w:val="false"/>
          <w:lang w:val="en-GB"/>
        </w:rPr>
      </w:pPr>
      <w:r>
        <w:rPr>
          <w:i w:val="false"/>
          <w:lang w:val="en-US"/>
        </w:rPr>
        <w:t>Ensure current social media strategy aligns with company goals and values</w:t>
      </w:r>
    </w:p>
    <w:p>
      <w:pPr>
        <w:pStyle w:val="style66"/>
        <w:numPr>
          <w:ilvl w:val="0"/>
          <w:numId w:val="23"/>
        </w:numPr>
        <w:spacing w:before="79" w:lineRule="auto" w:line="235"/>
        <w:ind w:right="1757"/>
        <w:rPr>
          <w:i w:val="false"/>
          <w:lang w:val="en-GB"/>
        </w:rPr>
      </w:pPr>
      <w:r>
        <w:rPr>
          <w:i w:val="false"/>
          <w:lang w:val="en-US"/>
        </w:rPr>
        <w:t>Measure the success of social media campaigns using KPIs</w:t>
      </w:r>
    </w:p>
    <w:p>
      <w:pPr>
        <w:pStyle w:val="style66"/>
        <w:numPr>
          <w:ilvl w:val="0"/>
          <w:numId w:val="23"/>
        </w:numPr>
        <w:spacing w:before="79" w:lineRule="auto" w:line="235"/>
        <w:ind w:right="1757"/>
        <w:rPr>
          <w:i w:val="false"/>
          <w:lang w:val="en-GB"/>
        </w:rPr>
      </w:pPr>
      <w:r>
        <w:rPr>
          <w:i w:val="false"/>
          <w:lang w:val="en-US"/>
        </w:rPr>
        <w:t>Stay on top of current social media trends and evaluate how the company can best participate</w:t>
      </w:r>
    </w:p>
    <w:p>
      <w:pPr>
        <w:pStyle w:val="style66"/>
        <w:numPr>
          <w:ilvl w:val="0"/>
          <w:numId w:val="23"/>
        </w:numPr>
        <w:spacing w:before="79" w:lineRule="auto" w:line="235"/>
        <w:ind w:right="1757"/>
        <w:rPr>
          <w:i w:val="false"/>
          <w:lang w:val="en-GB"/>
        </w:rPr>
      </w:pPr>
      <w:r>
        <w:rPr>
          <w:i w:val="false"/>
          <w:lang w:val="en-US"/>
        </w:rPr>
        <w:t>Monitor client engagement and interact with clients on social media posts</w:t>
      </w:r>
    </w:p>
    <w:p>
      <w:pPr>
        <w:pStyle w:val="style66"/>
        <w:numPr>
          <w:ilvl w:val="0"/>
          <w:numId w:val="23"/>
        </w:numPr>
        <w:spacing w:before="79" w:lineRule="auto" w:line="235"/>
        <w:ind w:right="1757"/>
        <w:rPr>
          <w:i w:val="false"/>
          <w:lang w:val="en-GB"/>
        </w:rPr>
      </w:pPr>
      <w:r>
        <w:rPr>
          <w:i w:val="false"/>
          <w:lang w:val="en-US"/>
        </w:rPr>
        <w:t>Moderate user-generated content for appropriateness</w:t>
      </w:r>
    </w:p>
    <w:p>
      <w:pPr>
        <w:pStyle w:val="style66"/>
        <w:numPr>
          <w:ilvl w:val="0"/>
          <w:numId w:val="23"/>
        </w:numPr>
        <w:spacing w:before="79" w:lineRule="auto" w:line="235"/>
        <w:ind w:right="1757"/>
        <w:rPr>
          <w:i w:val="false"/>
          <w:lang w:val="en-GB"/>
        </w:rPr>
      </w:pPr>
      <w:r>
        <w:rPr>
          <w:i w:val="false"/>
          <w:lang w:val="en-US"/>
        </w:rPr>
        <w:t>Collaborate with other departments to ensure content is informative and appealing</w:t>
      </w:r>
    </w:p>
    <w:p>
      <w:pPr>
        <w:pStyle w:val="style66"/>
        <w:numPr>
          <w:ilvl w:val="0"/>
          <w:numId w:val="23"/>
        </w:numPr>
        <w:spacing w:before="79" w:lineRule="auto" w:line="235"/>
        <w:ind w:right="1757"/>
        <w:rPr>
          <w:i w:val="false"/>
          <w:lang w:val="en-GB"/>
        </w:rPr>
      </w:pPr>
      <w:r>
        <w:rPr>
          <w:i w:val="false"/>
          <w:lang w:val="en-US"/>
        </w:rPr>
        <w:t>Create editorial calendars and syndication schedules</w:t>
      </w:r>
      <w:r>
        <w:rPr>
          <w:i w:val="false"/>
          <w:lang w:val="en-GB"/>
        </w:rPr>
        <w:t xml:space="preserve">        </w:t>
      </w:r>
    </w:p>
    <w:p>
      <w:pPr>
        <w:pStyle w:val="style66"/>
        <w:spacing w:before="4"/>
        <w:ind w:left="0"/>
        <w:rPr>
          <w:i w:val="false"/>
          <w:sz w:val="19"/>
        </w:rPr>
      </w:pPr>
    </w:p>
    <w:p>
      <w:pPr>
        <w:pStyle w:val="style66"/>
        <w:spacing w:before="1" w:lineRule="auto" w:line="235"/>
        <w:ind w:left="100" w:right="106"/>
        <w:rPr>
          <w:b/>
          <w:i w:val="false"/>
        </w:rPr>
      </w:pPr>
      <w:r>
        <w:rPr>
          <w:b/>
          <w:i w:val="false"/>
          <w:lang w:val="en-GB"/>
        </w:rPr>
        <w:t xml:space="preserve">         </w:t>
      </w:r>
      <w:r>
        <w:rPr>
          <w:b/>
          <w:i w:val="false"/>
        </w:rPr>
        <w:t xml:space="preserve">GOVERNMENT SECONDARY SCHOOL GWAMMA, RANO ZONE BUNKURE, KANO STATE </w:t>
      </w:r>
    </w:p>
    <w:p>
      <w:pPr>
        <w:pStyle w:val="style66"/>
        <w:spacing w:before="1" w:lineRule="auto" w:line="235"/>
        <w:ind w:left="100" w:right="106"/>
        <w:rPr>
          <w:b/>
          <w:i w:val="false"/>
        </w:rPr>
      </w:pPr>
      <w:r>
        <w:rPr>
          <w:b/>
          <w:i w:val="false"/>
          <w:lang w:val="en-GB"/>
        </w:rPr>
        <w:t xml:space="preserve">            </w:t>
      </w:r>
      <w:r>
        <w:rPr>
          <w:b/>
          <w:i w:val="false"/>
        </w:rPr>
        <w:t>(2014-</w:t>
      </w:r>
      <w:r>
        <w:rPr>
          <w:b/>
          <w:i w:val="false"/>
          <w:lang w:val="en-GB"/>
        </w:rPr>
        <w:t xml:space="preserve"> </w:t>
      </w:r>
      <w:r>
        <w:rPr>
          <w:b/>
          <w:i w:val="false"/>
          <w:lang w:val="en-GB"/>
        </w:rPr>
        <w:t xml:space="preserve"> </w:t>
      </w:r>
      <w:r>
        <w:rPr>
          <w:b/>
          <w:i w:val="false"/>
        </w:rPr>
        <w:t xml:space="preserve">2015) </w:t>
      </w:r>
      <w:r>
        <w:rPr>
          <w:b/>
          <w:i w:val="false"/>
        </w:rPr>
        <w:t>POSITION</w:t>
      </w:r>
      <w:r>
        <w:rPr>
          <w:b/>
          <w:i w:val="false"/>
        </w:rPr>
        <w:t xml:space="preserve"> </w:t>
      </w:r>
      <w:r>
        <w:rPr>
          <w:b/>
          <w:i w:val="false"/>
          <w:spacing w:val="-47"/>
        </w:rPr>
        <w:t xml:space="preserve"> </w:t>
      </w:r>
      <w:r>
        <w:rPr>
          <w:b/>
          <w:i w:val="false"/>
          <w:spacing w:val="-47"/>
          <w:lang w:val="en-US"/>
        </w:rPr>
        <w:t xml:space="preserve">: :    A C C O U N TT I N G    </w:t>
      </w:r>
    </w:p>
    <w:p>
      <w:pPr>
        <w:pStyle w:val="style66"/>
        <w:ind w:left="0"/>
        <w:rPr>
          <w:b/>
          <w:i w:val="false"/>
          <w:sz w:val="19"/>
        </w:rPr>
      </w:pPr>
    </w:p>
    <w:p>
      <w:pPr>
        <w:pStyle w:val="style66"/>
        <w:ind w:left="100"/>
        <w:rPr>
          <w:b/>
          <w:i w:val="false"/>
        </w:rPr>
      </w:pPr>
      <w:r>
        <w:rPr>
          <w:b/>
          <w:i w:val="false"/>
          <w:spacing w:val="-1"/>
          <w:lang w:val="en-GB"/>
        </w:rPr>
        <w:t xml:space="preserve">            </w:t>
      </w:r>
      <w:r>
        <w:rPr>
          <w:b/>
          <w:i w:val="false"/>
          <w:spacing w:val="-1"/>
        </w:rPr>
        <w:t>RESPONSIBILITIES/</w:t>
      </w:r>
      <w:r>
        <w:rPr>
          <w:b/>
          <w:i w:val="false"/>
          <w:spacing w:val="-7"/>
        </w:rPr>
        <w:t xml:space="preserve"> </w:t>
      </w:r>
      <w:r>
        <w:rPr>
          <w:b/>
          <w:i w:val="false"/>
        </w:rPr>
        <w:t>ROLE</w:t>
      </w:r>
    </w:p>
    <w:p>
      <w:pPr>
        <w:pStyle w:val="style66"/>
        <w:spacing w:before="1"/>
        <w:ind w:left="0"/>
        <w:rPr>
          <w:i w:val="false"/>
          <w:sz w:val="19"/>
        </w:rPr>
      </w:pPr>
    </w:p>
    <w:p>
      <w:pPr>
        <w:pStyle w:val="style66"/>
        <w:numPr>
          <w:ilvl w:val="0"/>
          <w:numId w:val="3"/>
        </w:numPr>
        <w:spacing w:lineRule="exact" w:line="237"/>
        <w:rPr>
          <w:i w:val="false"/>
        </w:rPr>
      </w:pPr>
      <w:r>
        <w:rPr>
          <w:i w:val="false"/>
        </w:rPr>
        <w:t>Class</w:t>
      </w:r>
      <w:r>
        <w:rPr>
          <w:i w:val="false"/>
          <w:spacing w:val="-9"/>
        </w:rPr>
        <w:t xml:space="preserve"> </w:t>
      </w:r>
      <w:r>
        <w:rPr>
          <w:i w:val="false"/>
        </w:rPr>
        <w:t>management</w:t>
      </w:r>
      <w:r>
        <w:rPr>
          <w:i w:val="false"/>
          <w:spacing w:val="-10"/>
        </w:rPr>
        <w:t xml:space="preserve"> </w:t>
      </w:r>
      <w:r>
        <w:rPr>
          <w:i w:val="false"/>
        </w:rPr>
        <w:t>/</w:t>
      </w:r>
      <w:r>
        <w:rPr>
          <w:i w:val="false"/>
          <w:spacing w:val="-10"/>
        </w:rPr>
        <w:t xml:space="preserve"> </w:t>
      </w:r>
      <w:r>
        <w:rPr>
          <w:i w:val="false"/>
        </w:rPr>
        <w:t>pupils</w:t>
      </w:r>
      <w:r>
        <w:rPr>
          <w:i w:val="false"/>
          <w:spacing w:val="-9"/>
        </w:rPr>
        <w:t xml:space="preserve"> </w:t>
      </w:r>
      <w:r>
        <w:rPr>
          <w:i w:val="false"/>
        </w:rPr>
        <w:t>instructor.</w:t>
      </w:r>
    </w:p>
    <w:p>
      <w:pPr>
        <w:pStyle w:val="style66"/>
        <w:numPr>
          <w:ilvl w:val="0"/>
          <w:numId w:val="3"/>
        </w:numPr>
        <w:spacing w:lineRule="exact" w:line="234"/>
        <w:rPr>
          <w:i w:val="false"/>
        </w:rPr>
      </w:pPr>
      <w:r>
        <w:rPr>
          <w:i w:val="false"/>
        </w:rPr>
        <w:t>Making</w:t>
      </w:r>
      <w:r>
        <w:rPr>
          <w:i w:val="false"/>
          <w:spacing w:val="-9"/>
        </w:rPr>
        <w:t xml:space="preserve"> </w:t>
      </w:r>
      <w:r>
        <w:rPr>
          <w:i w:val="false"/>
        </w:rPr>
        <w:t>sure</w:t>
      </w:r>
      <w:r>
        <w:rPr>
          <w:i w:val="false"/>
          <w:spacing w:val="-8"/>
        </w:rPr>
        <w:t xml:space="preserve"> </w:t>
      </w:r>
      <w:r>
        <w:rPr>
          <w:i w:val="false"/>
        </w:rPr>
        <w:t>every</w:t>
      </w:r>
      <w:r>
        <w:rPr>
          <w:i w:val="false"/>
          <w:spacing w:val="-9"/>
        </w:rPr>
        <w:t xml:space="preserve"> </w:t>
      </w:r>
      <w:r>
        <w:rPr>
          <w:i w:val="false"/>
        </w:rPr>
        <w:t>student</w:t>
      </w:r>
      <w:r>
        <w:rPr>
          <w:i w:val="false"/>
          <w:spacing w:val="-8"/>
        </w:rPr>
        <w:t xml:space="preserve"> </w:t>
      </w:r>
      <w:r>
        <w:rPr>
          <w:i w:val="false"/>
        </w:rPr>
        <w:t>was</w:t>
      </w:r>
      <w:r>
        <w:rPr>
          <w:i w:val="false"/>
          <w:spacing w:val="-7"/>
        </w:rPr>
        <w:t xml:space="preserve"> </w:t>
      </w:r>
      <w:r>
        <w:rPr>
          <w:i w:val="false"/>
        </w:rPr>
        <w:t>at</w:t>
      </w:r>
      <w:r>
        <w:rPr>
          <w:i w:val="false"/>
          <w:spacing w:val="-8"/>
        </w:rPr>
        <w:t xml:space="preserve"> </w:t>
      </w:r>
      <w:r>
        <w:rPr>
          <w:i w:val="false"/>
        </w:rPr>
        <w:t>their</w:t>
      </w:r>
      <w:r>
        <w:rPr>
          <w:i w:val="false"/>
          <w:spacing w:val="-8"/>
        </w:rPr>
        <w:t xml:space="preserve"> </w:t>
      </w:r>
      <w:r>
        <w:rPr>
          <w:i w:val="false"/>
        </w:rPr>
        <w:t>best</w:t>
      </w:r>
      <w:r>
        <w:rPr>
          <w:i w:val="false"/>
          <w:spacing w:val="-8"/>
        </w:rPr>
        <w:t xml:space="preserve"> </w:t>
      </w:r>
      <w:r>
        <w:rPr>
          <w:i w:val="false"/>
        </w:rPr>
        <w:t>in</w:t>
      </w:r>
      <w:r>
        <w:rPr>
          <w:i w:val="false"/>
          <w:spacing w:val="-9"/>
        </w:rPr>
        <w:t xml:space="preserve"> </w:t>
      </w:r>
      <w:r>
        <w:rPr>
          <w:i w:val="false"/>
        </w:rPr>
        <w:t>all</w:t>
      </w:r>
      <w:r>
        <w:rPr>
          <w:i w:val="false"/>
          <w:spacing w:val="-9"/>
        </w:rPr>
        <w:t xml:space="preserve"> </w:t>
      </w:r>
      <w:r>
        <w:rPr>
          <w:i w:val="false"/>
        </w:rPr>
        <w:t>subjects.</w:t>
      </w:r>
    </w:p>
    <w:p>
      <w:pPr>
        <w:pStyle w:val="style66"/>
        <w:numPr>
          <w:ilvl w:val="0"/>
          <w:numId w:val="3"/>
        </w:numPr>
        <w:spacing w:lineRule="exact" w:line="234"/>
        <w:rPr>
          <w:i w:val="false"/>
        </w:rPr>
      </w:pPr>
      <w:r>
        <w:rPr>
          <w:i w:val="false"/>
        </w:rPr>
        <w:t>Using</w:t>
      </w:r>
      <w:r>
        <w:rPr>
          <w:i w:val="false"/>
          <w:spacing w:val="-9"/>
        </w:rPr>
        <w:t xml:space="preserve"> </w:t>
      </w:r>
      <w:r>
        <w:rPr>
          <w:i w:val="false"/>
        </w:rPr>
        <w:t>instructional</w:t>
      </w:r>
      <w:r>
        <w:rPr>
          <w:i w:val="false"/>
          <w:spacing w:val="-11"/>
        </w:rPr>
        <w:t xml:space="preserve"> </w:t>
      </w:r>
      <w:r>
        <w:rPr>
          <w:i w:val="false"/>
        </w:rPr>
        <w:t>materials</w:t>
      </w:r>
      <w:r>
        <w:rPr>
          <w:i w:val="false"/>
          <w:spacing w:val="-8"/>
        </w:rPr>
        <w:t xml:space="preserve"> </w:t>
      </w:r>
      <w:r>
        <w:rPr>
          <w:i w:val="false"/>
        </w:rPr>
        <w:t>to</w:t>
      </w:r>
      <w:r>
        <w:rPr>
          <w:i w:val="false"/>
          <w:spacing w:val="-10"/>
        </w:rPr>
        <w:t xml:space="preserve"> </w:t>
      </w:r>
      <w:r>
        <w:rPr>
          <w:i w:val="false"/>
        </w:rPr>
        <w:t>teach</w:t>
      </w:r>
      <w:r>
        <w:rPr>
          <w:i w:val="false"/>
          <w:spacing w:val="-10"/>
        </w:rPr>
        <w:t xml:space="preserve"> </w:t>
      </w:r>
      <w:r>
        <w:rPr>
          <w:i w:val="false"/>
        </w:rPr>
        <w:t>the</w:t>
      </w:r>
      <w:r>
        <w:rPr>
          <w:i w:val="false"/>
          <w:spacing w:val="-9"/>
        </w:rPr>
        <w:t xml:space="preserve"> </w:t>
      </w:r>
      <w:r>
        <w:rPr>
          <w:i w:val="false"/>
        </w:rPr>
        <w:t>pupils</w:t>
      </w:r>
      <w:r>
        <w:rPr>
          <w:i w:val="false"/>
          <w:spacing w:val="-9"/>
        </w:rPr>
        <w:t xml:space="preserve"> </w:t>
      </w:r>
      <w:r>
        <w:rPr>
          <w:i w:val="false"/>
        </w:rPr>
        <w:t>in</w:t>
      </w:r>
      <w:r>
        <w:rPr>
          <w:i w:val="false"/>
          <w:spacing w:val="-10"/>
        </w:rPr>
        <w:t xml:space="preserve"> </w:t>
      </w:r>
      <w:r>
        <w:rPr>
          <w:i w:val="false"/>
        </w:rPr>
        <w:t>a</w:t>
      </w:r>
      <w:r>
        <w:rPr>
          <w:i w:val="false"/>
          <w:spacing w:val="-11"/>
        </w:rPr>
        <w:t xml:space="preserve"> </w:t>
      </w:r>
      <w:r>
        <w:rPr>
          <w:i w:val="false"/>
        </w:rPr>
        <w:t>more</w:t>
      </w:r>
      <w:r>
        <w:rPr>
          <w:i w:val="false"/>
          <w:spacing w:val="-9"/>
        </w:rPr>
        <w:t xml:space="preserve"> </w:t>
      </w:r>
      <w:r>
        <w:rPr>
          <w:i w:val="false"/>
        </w:rPr>
        <w:t>lucid</w:t>
      </w:r>
      <w:r>
        <w:rPr>
          <w:i w:val="false"/>
          <w:spacing w:val="-10"/>
        </w:rPr>
        <w:t xml:space="preserve"> </w:t>
      </w:r>
      <w:r>
        <w:rPr>
          <w:i w:val="false"/>
        </w:rPr>
        <w:t>manner.</w:t>
      </w:r>
    </w:p>
    <w:p>
      <w:pPr>
        <w:pStyle w:val="style66"/>
        <w:numPr>
          <w:ilvl w:val="0"/>
          <w:numId w:val="3"/>
        </w:numPr>
        <w:spacing w:lineRule="exact" w:line="234"/>
        <w:rPr>
          <w:i w:val="false"/>
        </w:rPr>
      </w:pPr>
      <w:r>
        <w:rPr>
          <w:i w:val="false"/>
        </w:rPr>
        <w:t>Preparing</w:t>
      </w:r>
      <w:r>
        <w:rPr>
          <w:i w:val="false"/>
          <w:spacing w:val="-6"/>
        </w:rPr>
        <w:t xml:space="preserve"> </w:t>
      </w:r>
      <w:r>
        <w:rPr>
          <w:i w:val="false"/>
        </w:rPr>
        <w:t>tests</w:t>
      </w:r>
      <w:r>
        <w:rPr>
          <w:i w:val="false"/>
          <w:spacing w:val="-5"/>
        </w:rPr>
        <w:t xml:space="preserve"> </w:t>
      </w:r>
      <w:r>
        <w:rPr>
          <w:i w:val="false"/>
        </w:rPr>
        <w:t>and</w:t>
      </w:r>
      <w:r>
        <w:rPr>
          <w:i w:val="false"/>
          <w:spacing w:val="-7"/>
        </w:rPr>
        <w:t xml:space="preserve"> </w:t>
      </w:r>
      <w:r>
        <w:rPr>
          <w:i w:val="false"/>
        </w:rPr>
        <w:t>exam</w:t>
      </w:r>
      <w:r>
        <w:rPr>
          <w:i w:val="false"/>
          <w:spacing w:val="-6"/>
        </w:rPr>
        <w:t xml:space="preserve"> </w:t>
      </w:r>
      <w:r>
        <w:rPr>
          <w:i w:val="false"/>
        </w:rPr>
        <w:t>questions</w:t>
      </w:r>
      <w:r>
        <w:rPr>
          <w:i w:val="false"/>
          <w:spacing w:val="-5"/>
        </w:rPr>
        <w:t xml:space="preserve"> </w:t>
      </w:r>
      <w:r>
        <w:rPr>
          <w:i w:val="false"/>
        </w:rPr>
        <w:t>for</w:t>
      </w:r>
      <w:r>
        <w:rPr>
          <w:i w:val="false"/>
          <w:spacing w:val="-6"/>
        </w:rPr>
        <w:t xml:space="preserve"> </w:t>
      </w:r>
      <w:r>
        <w:rPr>
          <w:i w:val="false"/>
        </w:rPr>
        <w:t>the</w:t>
      </w:r>
      <w:r>
        <w:rPr>
          <w:i w:val="false"/>
          <w:spacing w:val="-7"/>
        </w:rPr>
        <w:t xml:space="preserve"> </w:t>
      </w:r>
      <w:r>
        <w:rPr>
          <w:i w:val="false"/>
        </w:rPr>
        <w:t>term.</w:t>
      </w:r>
    </w:p>
    <w:p>
      <w:pPr>
        <w:pStyle w:val="style66"/>
        <w:numPr>
          <w:ilvl w:val="0"/>
          <w:numId w:val="3"/>
        </w:numPr>
        <w:spacing w:lineRule="exact" w:line="234"/>
        <w:rPr>
          <w:i w:val="false"/>
        </w:rPr>
      </w:pPr>
      <w:r>
        <w:rPr>
          <w:i w:val="false"/>
        </w:rPr>
        <w:t>Lesson</w:t>
      </w:r>
      <w:r>
        <w:rPr>
          <w:i w:val="false"/>
          <w:spacing w:val="-9"/>
        </w:rPr>
        <w:t xml:space="preserve"> </w:t>
      </w:r>
      <w:r>
        <w:rPr>
          <w:i w:val="false"/>
        </w:rPr>
        <w:t>note</w:t>
      </w:r>
      <w:r>
        <w:rPr>
          <w:i w:val="false"/>
          <w:spacing w:val="-8"/>
        </w:rPr>
        <w:t xml:space="preserve"> </w:t>
      </w:r>
      <w:r>
        <w:rPr>
          <w:i w:val="false"/>
        </w:rPr>
        <w:t>composition,</w:t>
      </w:r>
      <w:r>
        <w:rPr>
          <w:i w:val="false"/>
          <w:spacing w:val="-8"/>
        </w:rPr>
        <w:t xml:space="preserve"> </w:t>
      </w:r>
      <w:r>
        <w:rPr>
          <w:i w:val="false"/>
        </w:rPr>
        <w:t>dairy,</w:t>
      </w:r>
      <w:r>
        <w:rPr>
          <w:i w:val="false"/>
          <w:spacing w:val="-7"/>
        </w:rPr>
        <w:t xml:space="preserve"> </w:t>
      </w:r>
      <w:r>
        <w:rPr>
          <w:i w:val="false"/>
        </w:rPr>
        <w:t>and</w:t>
      </w:r>
      <w:r>
        <w:rPr>
          <w:i w:val="false"/>
          <w:spacing w:val="-9"/>
        </w:rPr>
        <w:t xml:space="preserve"> </w:t>
      </w:r>
      <w:r>
        <w:rPr>
          <w:i w:val="false"/>
        </w:rPr>
        <w:t>every</w:t>
      </w:r>
      <w:r>
        <w:rPr>
          <w:i w:val="false"/>
          <w:spacing w:val="-9"/>
        </w:rPr>
        <w:t xml:space="preserve"> </w:t>
      </w:r>
      <w:r>
        <w:rPr>
          <w:i w:val="false"/>
        </w:rPr>
        <w:t>week</w:t>
      </w:r>
      <w:r>
        <w:rPr>
          <w:i w:val="false"/>
          <w:spacing w:val="-8"/>
        </w:rPr>
        <w:t xml:space="preserve"> </w:t>
      </w:r>
      <w:r>
        <w:rPr>
          <w:i w:val="false"/>
        </w:rPr>
        <w:t>filling</w:t>
      </w:r>
      <w:r>
        <w:rPr>
          <w:i w:val="false"/>
          <w:spacing w:val="-8"/>
        </w:rPr>
        <w:t xml:space="preserve"> </w:t>
      </w:r>
      <w:r>
        <w:rPr>
          <w:i w:val="false"/>
        </w:rPr>
        <w:t>of</w:t>
      </w:r>
      <w:r>
        <w:rPr>
          <w:i w:val="false"/>
          <w:spacing w:val="-8"/>
        </w:rPr>
        <w:t xml:space="preserve"> </w:t>
      </w:r>
      <w:r>
        <w:rPr>
          <w:i w:val="false"/>
        </w:rPr>
        <w:t>class</w:t>
      </w:r>
      <w:r>
        <w:rPr>
          <w:i w:val="false"/>
          <w:spacing w:val="-7"/>
        </w:rPr>
        <w:t xml:space="preserve"> </w:t>
      </w:r>
      <w:r>
        <w:rPr>
          <w:i w:val="false"/>
        </w:rPr>
        <w:t>register.</w:t>
      </w:r>
    </w:p>
    <w:p>
      <w:pPr>
        <w:pStyle w:val="style66"/>
        <w:numPr>
          <w:ilvl w:val="0"/>
          <w:numId w:val="3"/>
        </w:numPr>
        <w:spacing w:lineRule="exact" w:line="237"/>
        <w:rPr>
          <w:i w:val="false"/>
        </w:rPr>
      </w:pPr>
      <w:r>
        <w:rPr>
          <w:i w:val="false"/>
        </w:rPr>
        <w:t>Teaching</w:t>
      </w:r>
      <w:r>
        <w:rPr>
          <w:i w:val="false"/>
          <w:spacing w:val="-7"/>
        </w:rPr>
        <w:t xml:space="preserve"> </w:t>
      </w:r>
      <w:r>
        <w:rPr>
          <w:i w:val="false"/>
        </w:rPr>
        <w:t>morals</w:t>
      </w:r>
      <w:r>
        <w:rPr>
          <w:i w:val="false"/>
          <w:spacing w:val="-6"/>
        </w:rPr>
        <w:t xml:space="preserve"> </w:t>
      </w:r>
      <w:r>
        <w:rPr>
          <w:i w:val="false"/>
        </w:rPr>
        <w:t>and</w:t>
      </w:r>
      <w:r>
        <w:rPr>
          <w:i w:val="false"/>
          <w:spacing w:val="-8"/>
        </w:rPr>
        <w:t xml:space="preserve"> </w:t>
      </w:r>
      <w:r>
        <w:rPr>
          <w:i w:val="false"/>
        </w:rPr>
        <w:t>other</w:t>
      </w:r>
      <w:r>
        <w:rPr>
          <w:i w:val="false"/>
          <w:spacing w:val="-7"/>
        </w:rPr>
        <w:t xml:space="preserve"> </w:t>
      </w:r>
      <w:r>
        <w:rPr>
          <w:i w:val="false"/>
        </w:rPr>
        <w:t>social</w:t>
      </w:r>
      <w:r>
        <w:rPr>
          <w:i w:val="false"/>
          <w:spacing w:val="-8"/>
        </w:rPr>
        <w:t xml:space="preserve"> </w:t>
      </w:r>
      <w:r>
        <w:rPr>
          <w:i w:val="false"/>
        </w:rPr>
        <w:t>education</w:t>
      </w:r>
      <w:r>
        <w:rPr>
          <w:i w:val="false"/>
          <w:spacing w:val="-8"/>
        </w:rPr>
        <w:t xml:space="preserve"> </w:t>
      </w:r>
      <w:r>
        <w:rPr>
          <w:i w:val="false"/>
        </w:rPr>
        <w:t>as</w:t>
      </w:r>
      <w:r>
        <w:rPr>
          <w:i w:val="false"/>
          <w:spacing w:val="-6"/>
        </w:rPr>
        <w:t xml:space="preserve"> </w:t>
      </w:r>
      <w:r>
        <w:rPr>
          <w:i w:val="false"/>
        </w:rPr>
        <w:t>deem</w:t>
      </w:r>
      <w:r>
        <w:rPr>
          <w:i w:val="false"/>
          <w:spacing w:val="-6"/>
        </w:rPr>
        <w:t xml:space="preserve"> </w:t>
      </w:r>
      <w:r>
        <w:rPr>
          <w:i w:val="false"/>
        </w:rPr>
        <w:t>fit.</w:t>
      </w:r>
    </w:p>
    <w:p>
      <w:pPr>
        <w:pStyle w:val="style66"/>
        <w:spacing w:before="4"/>
        <w:ind w:left="0"/>
        <w:rPr>
          <w:i w:val="false"/>
          <w:sz w:val="19"/>
        </w:rPr>
      </w:pPr>
    </w:p>
    <w:p>
      <w:pPr>
        <w:pStyle w:val="style66"/>
        <w:spacing w:before="1" w:lineRule="auto" w:line="235"/>
        <w:ind w:left="100" w:right="1757"/>
        <w:rPr>
          <w:b/>
          <w:i w:val="false"/>
        </w:rPr>
      </w:pPr>
      <w:r>
        <w:rPr>
          <w:b/>
          <w:i w:val="false"/>
        </w:rPr>
        <w:t xml:space="preserve"> FEDERAL</w:t>
      </w:r>
      <w:r>
        <w:rPr>
          <w:b/>
          <w:i w:val="false"/>
          <w:spacing w:val="-12"/>
        </w:rPr>
        <w:t xml:space="preserve"> </w:t>
      </w:r>
      <w:r>
        <w:rPr>
          <w:b/>
          <w:i w:val="false"/>
        </w:rPr>
        <w:t>MINISTERY</w:t>
      </w:r>
      <w:r>
        <w:rPr>
          <w:b/>
          <w:i w:val="false"/>
          <w:spacing w:val="-11"/>
        </w:rPr>
        <w:t xml:space="preserve"> </w:t>
      </w:r>
      <w:r>
        <w:rPr>
          <w:b/>
          <w:i w:val="false"/>
        </w:rPr>
        <w:t>OF</w:t>
      </w:r>
      <w:r>
        <w:rPr>
          <w:b/>
          <w:i w:val="false"/>
          <w:spacing w:val="-10"/>
        </w:rPr>
        <w:t xml:space="preserve"> </w:t>
      </w:r>
      <w:r>
        <w:rPr>
          <w:b/>
          <w:i w:val="false"/>
        </w:rPr>
        <w:t>TOURISM</w:t>
      </w:r>
      <w:r>
        <w:rPr>
          <w:b/>
          <w:i w:val="false"/>
          <w:spacing w:val="-10"/>
        </w:rPr>
        <w:t xml:space="preserve"> </w:t>
      </w:r>
      <w:r>
        <w:rPr>
          <w:b/>
          <w:i w:val="false"/>
        </w:rPr>
        <w:t>AND</w:t>
      </w:r>
      <w:r>
        <w:rPr>
          <w:b/>
          <w:i w:val="false"/>
          <w:spacing w:val="-11"/>
        </w:rPr>
        <w:t xml:space="preserve"> </w:t>
      </w:r>
      <w:r>
        <w:rPr>
          <w:b/>
          <w:i w:val="false"/>
        </w:rPr>
        <w:t>YOUTH</w:t>
      </w:r>
      <w:r>
        <w:rPr>
          <w:b/>
          <w:i w:val="false"/>
          <w:spacing w:val="-11"/>
        </w:rPr>
        <w:t xml:space="preserve"> </w:t>
      </w:r>
      <w:r>
        <w:rPr>
          <w:b/>
          <w:i w:val="false"/>
        </w:rPr>
        <w:t>DEVELOPMENT</w:t>
      </w:r>
      <w:r>
        <w:rPr>
          <w:b/>
          <w:i w:val="false"/>
          <w:spacing w:val="-10"/>
        </w:rPr>
        <w:t xml:space="preserve"> </w:t>
      </w:r>
      <w:r>
        <w:rPr>
          <w:b/>
          <w:i w:val="false"/>
        </w:rPr>
        <w:t>MAITAMA</w:t>
      </w:r>
      <w:r>
        <w:rPr>
          <w:b/>
          <w:i w:val="false"/>
          <w:spacing w:val="-12"/>
        </w:rPr>
        <w:t xml:space="preserve">      </w:t>
      </w:r>
      <w:r>
        <w:rPr>
          <w:b/>
          <w:i w:val="false"/>
        </w:rPr>
        <w:t>ABUJA</w:t>
      </w:r>
      <w:r>
        <w:rPr>
          <w:b/>
          <w:i w:val="false"/>
          <w:spacing w:val="-11"/>
        </w:rPr>
        <w:t xml:space="preserve"> </w:t>
      </w:r>
      <w:r>
        <w:rPr>
          <w:b/>
          <w:i w:val="false"/>
        </w:rPr>
        <w:t>SIWES*</w:t>
      </w:r>
      <w:r>
        <w:rPr>
          <w:b/>
          <w:i w:val="false"/>
          <w:spacing w:val="-46"/>
        </w:rPr>
        <w:t xml:space="preserve"> </w:t>
      </w:r>
      <w:r>
        <w:rPr>
          <w:b/>
          <w:i w:val="false"/>
        </w:rPr>
        <w:t>DEPARTMENT</w:t>
      </w:r>
      <w:r>
        <w:rPr>
          <w:b/>
          <w:i w:val="false"/>
          <w:spacing w:val="-1"/>
        </w:rPr>
        <w:t xml:space="preserve"> </w:t>
      </w:r>
      <w:r>
        <w:rPr>
          <w:b/>
          <w:i w:val="false"/>
        </w:rPr>
        <w:t>(</w:t>
      </w:r>
      <w:r>
        <w:rPr>
          <w:b/>
          <w:i w:val="false"/>
          <w:spacing w:val="-2"/>
        </w:rPr>
        <w:t xml:space="preserve"> </w:t>
      </w:r>
      <w:r>
        <w:rPr>
          <w:b/>
          <w:i w:val="false"/>
        </w:rPr>
        <w:t>AUDIT</w:t>
      </w:r>
      <w:r>
        <w:rPr>
          <w:b/>
          <w:i w:val="false"/>
        </w:rPr>
        <w:t>)</w:t>
      </w:r>
      <w:r>
        <w:rPr>
          <w:b/>
          <w:i w:val="false"/>
          <w:spacing w:val="-1"/>
        </w:rPr>
        <w:t xml:space="preserve"> </w:t>
      </w:r>
      <w:r>
        <w:rPr>
          <w:b/>
          <w:i w:val="false"/>
        </w:rPr>
        <w:t>2007-2008.</w:t>
      </w:r>
    </w:p>
    <w:p>
      <w:pPr>
        <w:pStyle w:val="style66"/>
        <w:ind w:left="0"/>
        <w:rPr>
          <w:i w:val="false"/>
          <w:sz w:val="19"/>
        </w:rPr>
      </w:pPr>
    </w:p>
    <w:p>
      <w:pPr>
        <w:pStyle w:val="style66"/>
        <w:spacing w:lineRule="exact" w:line="237"/>
        <w:rPr>
          <w:i w:val="false"/>
        </w:rPr>
      </w:pPr>
      <w:r>
        <w:rPr>
          <w:i w:val="false"/>
          <w:spacing w:val="-1"/>
        </w:rPr>
        <w:t>RESPONSIBILITIES/</w:t>
      </w:r>
      <w:r>
        <w:rPr>
          <w:i w:val="false"/>
          <w:spacing w:val="-7"/>
        </w:rPr>
        <w:t xml:space="preserve"> </w:t>
      </w:r>
      <w:r>
        <w:rPr>
          <w:i w:val="false"/>
        </w:rPr>
        <w:t>ROLE</w:t>
      </w:r>
    </w:p>
    <w:p>
      <w:pPr>
        <w:pStyle w:val="style66"/>
        <w:spacing w:lineRule="exact" w:line="237"/>
        <w:rPr>
          <w:i w:val="false"/>
        </w:rPr>
      </w:pPr>
    </w:p>
    <w:p>
      <w:pPr>
        <w:pStyle w:val="style66"/>
        <w:numPr>
          <w:ilvl w:val="0"/>
          <w:numId w:val="4"/>
        </w:numPr>
        <w:spacing w:lineRule="exact" w:line="234"/>
        <w:rPr>
          <w:i w:val="false"/>
        </w:rPr>
      </w:pPr>
      <w:r>
        <w:rPr>
          <w:i w:val="false"/>
        </w:rPr>
        <w:t>Filling</w:t>
      </w:r>
      <w:r>
        <w:rPr>
          <w:i w:val="false"/>
          <w:spacing w:val="-9"/>
        </w:rPr>
        <w:t xml:space="preserve"> </w:t>
      </w:r>
      <w:r>
        <w:rPr>
          <w:i w:val="false"/>
        </w:rPr>
        <w:t>of</w:t>
      </w:r>
      <w:r>
        <w:rPr>
          <w:i w:val="false"/>
          <w:spacing w:val="-8"/>
        </w:rPr>
        <w:t xml:space="preserve"> </w:t>
      </w:r>
      <w:r>
        <w:rPr>
          <w:i w:val="false"/>
        </w:rPr>
        <w:t>staffs</w:t>
      </w:r>
      <w:r>
        <w:rPr>
          <w:i w:val="false"/>
          <w:spacing w:val="-7"/>
        </w:rPr>
        <w:t xml:space="preserve"> </w:t>
      </w:r>
      <w:r>
        <w:rPr>
          <w:i w:val="false"/>
        </w:rPr>
        <w:t>voucher</w:t>
      </w:r>
      <w:r>
        <w:rPr>
          <w:i w:val="false"/>
          <w:spacing w:val="-8"/>
        </w:rPr>
        <w:t xml:space="preserve"> </w:t>
      </w:r>
      <w:r>
        <w:rPr>
          <w:i w:val="false"/>
        </w:rPr>
        <w:t>and</w:t>
      </w:r>
      <w:r>
        <w:rPr>
          <w:i w:val="false"/>
          <w:spacing w:val="-9"/>
        </w:rPr>
        <w:t xml:space="preserve"> </w:t>
      </w:r>
      <w:r>
        <w:rPr>
          <w:i w:val="false"/>
        </w:rPr>
        <w:t>payroll</w:t>
      </w:r>
      <w:r>
        <w:rPr>
          <w:i w:val="false"/>
          <w:spacing w:val="-9"/>
        </w:rPr>
        <w:t xml:space="preserve"> </w:t>
      </w:r>
      <w:r>
        <w:rPr>
          <w:i w:val="false"/>
        </w:rPr>
        <w:t>list</w:t>
      </w:r>
    </w:p>
    <w:p>
      <w:pPr>
        <w:pStyle w:val="style66"/>
        <w:numPr>
          <w:ilvl w:val="0"/>
          <w:numId w:val="4"/>
        </w:numPr>
        <w:spacing w:lineRule="exact" w:line="234"/>
        <w:rPr>
          <w:i w:val="false"/>
        </w:rPr>
      </w:pPr>
      <w:r>
        <w:rPr>
          <w:i w:val="false"/>
        </w:rPr>
        <w:t>Signing</w:t>
      </w:r>
      <w:r>
        <w:rPr>
          <w:i w:val="false"/>
          <w:spacing w:val="-9"/>
        </w:rPr>
        <w:t xml:space="preserve"> </w:t>
      </w:r>
      <w:r>
        <w:rPr>
          <w:i w:val="false"/>
        </w:rPr>
        <w:t>and</w:t>
      </w:r>
      <w:r>
        <w:rPr>
          <w:i w:val="false"/>
          <w:spacing w:val="-10"/>
        </w:rPr>
        <w:t xml:space="preserve"> </w:t>
      </w:r>
      <w:r>
        <w:rPr>
          <w:i w:val="false"/>
        </w:rPr>
        <w:t>query</w:t>
      </w:r>
      <w:r>
        <w:rPr>
          <w:i w:val="false"/>
          <w:spacing w:val="-10"/>
        </w:rPr>
        <w:t xml:space="preserve"> </w:t>
      </w:r>
      <w:r>
        <w:rPr>
          <w:i w:val="false"/>
        </w:rPr>
        <w:t>of</w:t>
      </w:r>
      <w:r>
        <w:rPr>
          <w:i w:val="false"/>
          <w:spacing w:val="-9"/>
        </w:rPr>
        <w:t xml:space="preserve"> </w:t>
      </w:r>
      <w:r>
        <w:rPr>
          <w:i w:val="false"/>
        </w:rPr>
        <w:t>vouchers</w:t>
      </w:r>
      <w:r>
        <w:rPr>
          <w:i w:val="false"/>
          <w:spacing w:val="-8"/>
        </w:rPr>
        <w:t xml:space="preserve"> </w:t>
      </w:r>
      <w:r>
        <w:rPr>
          <w:i w:val="false"/>
        </w:rPr>
        <w:t>that</w:t>
      </w:r>
      <w:r>
        <w:rPr>
          <w:i w:val="false"/>
          <w:spacing w:val="-9"/>
        </w:rPr>
        <w:t xml:space="preserve"> </w:t>
      </w:r>
      <w:r>
        <w:rPr>
          <w:i w:val="false"/>
        </w:rPr>
        <w:t>need</w:t>
      </w:r>
      <w:r>
        <w:rPr>
          <w:i w:val="false"/>
          <w:spacing w:val="-10"/>
        </w:rPr>
        <w:t xml:space="preserve"> </w:t>
      </w:r>
      <w:r>
        <w:rPr>
          <w:i w:val="false"/>
        </w:rPr>
        <w:t>close</w:t>
      </w:r>
      <w:r>
        <w:rPr>
          <w:i w:val="false"/>
          <w:spacing w:val="-9"/>
        </w:rPr>
        <w:t xml:space="preserve"> </w:t>
      </w:r>
      <w:r>
        <w:rPr>
          <w:i w:val="false"/>
        </w:rPr>
        <w:t>attention</w:t>
      </w:r>
    </w:p>
    <w:p>
      <w:pPr>
        <w:pStyle w:val="style66"/>
        <w:numPr>
          <w:ilvl w:val="0"/>
          <w:numId w:val="4"/>
        </w:numPr>
        <w:spacing w:lineRule="exact" w:line="237"/>
        <w:rPr>
          <w:i w:val="false"/>
        </w:rPr>
      </w:pPr>
      <w:r>
        <w:rPr>
          <w:i w:val="false"/>
        </w:rPr>
        <w:t>Documentation</w:t>
      </w:r>
      <w:r>
        <w:rPr>
          <w:i w:val="false"/>
          <w:spacing w:val="-8"/>
        </w:rPr>
        <w:t xml:space="preserve"> </w:t>
      </w:r>
      <w:r>
        <w:rPr>
          <w:i w:val="false"/>
        </w:rPr>
        <w:t>of</w:t>
      </w:r>
      <w:r>
        <w:rPr>
          <w:i w:val="false"/>
          <w:spacing w:val="-7"/>
        </w:rPr>
        <w:t xml:space="preserve"> </w:t>
      </w:r>
      <w:r>
        <w:rPr>
          <w:i w:val="false"/>
        </w:rPr>
        <w:t>vouchers</w:t>
      </w:r>
      <w:r>
        <w:rPr>
          <w:i w:val="false"/>
          <w:spacing w:val="-6"/>
        </w:rPr>
        <w:t xml:space="preserve"> </w:t>
      </w:r>
      <w:r>
        <w:rPr>
          <w:i w:val="false"/>
        </w:rPr>
        <w:t>and</w:t>
      </w:r>
      <w:r>
        <w:rPr>
          <w:i w:val="false"/>
          <w:spacing w:val="-9"/>
        </w:rPr>
        <w:t xml:space="preserve"> </w:t>
      </w:r>
      <w:r>
        <w:rPr>
          <w:i w:val="false"/>
        </w:rPr>
        <w:t>list</w:t>
      </w:r>
      <w:r>
        <w:rPr>
          <w:i w:val="false"/>
          <w:spacing w:val="-7"/>
        </w:rPr>
        <w:t xml:space="preserve"> </w:t>
      </w:r>
      <w:r>
        <w:rPr>
          <w:i w:val="false"/>
        </w:rPr>
        <w:t>of</w:t>
      </w:r>
      <w:r>
        <w:rPr>
          <w:i w:val="false"/>
          <w:spacing w:val="-7"/>
        </w:rPr>
        <w:t xml:space="preserve"> </w:t>
      </w:r>
      <w:r>
        <w:rPr>
          <w:i w:val="false"/>
        </w:rPr>
        <w:t>all</w:t>
      </w:r>
      <w:r>
        <w:rPr>
          <w:i w:val="false"/>
          <w:spacing w:val="-8"/>
        </w:rPr>
        <w:t xml:space="preserve"> </w:t>
      </w:r>
      <w:r>
        <w:rPr>
          <w:i w:val="false"/>
        </w:rPr>
        <w:t>concerned</w:t>
      </w:r>
      <w:r>
        <w:rPr>
          <w:i w:val="false"/>
          <w:spacing w:val="-8"/>
        </w:rPr>
        <w:t xml:space="preserve"> </w:t>
      </w:r>
      <w:r>
        <w:rPr>
          <w:i w:val="false"/>
        </w:rPr>
        <w:t>staffs.</w:t>
      </w:r>
    </w:p>
    <w:p>
      <w:pPr>
        <w:pStyle w:val="style66"/>
        <w:spacing w:before="5"/>
        <w:ind w:left="0"/>
        <w:rPr>
          <w:i w:val="false"/>
          <w:sz w:val="19"/>
        </w:rPr>
      </w:pPr>
    </w:p>
    <w:p>
      <w:pPr>
        <w:pStyle w:val="style66"/>
        <w:spacing w:lineRule="auto" w:line="235"/>
        <w:ind w:right="2864"/>
        <w:rPr>
          <w:b/>
          <w:i w:val="false"/>
        </w:rPr>
      </w:pPr>
      <w:r>
        <w:rPr>
          <w:b/>
          <w:i w:val="false"/>
        </w:rPr>
        <w:t>FEDERAL</w:t>
      </w:r>
      <w:r>
        <w:rPr>
          <w:b/>
          <w:i w:val="false"/>
          <w:spacing w:val="-9"/>
        </w:rPr>
        <w:t xml:space="preserve"> </w:t>
      </w:r>
      <w:r>
        <w:rPr>
          <w:b/>
          <w:i w:val="false"/>
        </w:rPr>
        <w:t>MINISTRY</w:t>
      </w:r>
      <w:r>
        <w:rPr>
          <w:b/>
          <w:i w:val="false"/>
          <w:spacing w:val="-8"/>
        </w:rPr>
        <w:t xml:space="preserve"> </w:t>
      </w:r>
      <w:r>
        <w:rPr>
          <w:b/>
          <w:i w:val="false"/>
        </w:rPr>
        <w:t>OF</w:t>
      </w:r>
      <w:r>
        <w:rPr>
          <w:b/>
          <w:i w:val="false"/>
          <w:spacing w:val="-8"/>
        </w:rPr>
        <w:t xml:space="preserve"> </w:t>
      </w:r>
      <w:r>
        <w:rPr>
          <w:b/>
          <w:i w:val="false"/>
        </w:rPr>
        <w:t>INTERNAL</w:t>
      </w:r>
      <w:r>
        <w:rPr>
          <w:b/>
          <w:i w:val="false"/>
          <w:spacing w:val="-8"/>
        </w:rPr>
        <w:t xml:space="preserve"> </w:t>
      </w:r>
      <w:r>
        <w:rPr>
          <w:b/>
          <w:i w:val="false"/>
        </w:rPr>
        <w:t>AFFAIRS</w:t>
      </w:r>
      <w:r>
        <w:rPr>
          <w:b/>
          <w:i w:val="false"/>
          <w:spacing w:val="-6"/>
        </w:rPr>
        <w:t xml:space="preserve"> </w:t>
      </w:r>
      <w:r>
        <w:rPr>
          <w:b/>
          <w:i w:val="false"/>
        </w:rPr>
        <w:t>AREA</w:t>
      </w:r>
      <w:r>
        <w:rPr>
          <w:b/>
          <w:i w:val="false"/>
          <w:spacing w:val="-9"/>
        </w:rPr>
        <w:t xml:space="preserve"> </w:t>
      </w:r>
      <w:r>
        <w:rPr>
          <w:b/>
          <w:i w:val="false"/>
        </w:rPr>
        <w:t>1</w:t>
      </w:r>
      <w:r>
        <w:rPr>
          <w:b/>
          <w:i w:val="false"/>
          <w:spacing w:val="-8"/>
        </w:rPr>
        <w:t xml:space="preserve"> </w:t>
      </w:r>
      <w:r>
        <w:rPr>
          <w:b/>
          <w:i w:val="false"/>
        </w:rPr>
        <w:t>SECTERIATE</w:t>
      </w:r>
      <w:r>
        <w:rPr>
          <w:b/>
          <w:i w:val="false"/>
          <w:spacing w:val="-7"/>
        </w:rPr>
        <w:t xml:space="preserve"> </w:t>
      </w:r>
      <w:r>
        <w:rPr>
          <w:b/>
          <w:i w:val="false"/>
        </w:rPr>
        <w:t>ABUJA</w:t>
      </w:r>
      <w:r>
        <w:rPr>
          <w:b/>
          <w:i w:val="false"/>
          <w:spacing w:val="-9"/>
        </w:rPr>
        <w:t xml:space="preserve"> </w:t>
      </w:r>
      <w:r>
        <w:rPr>
          <w:b/>
          <w:i w:val="false"/>
          <w:spacing w:val="-9"/>
          <w:lang w:val="en-US"/>
        </w:rPr>
        <w:t xml:space="preserve">Position  OFFICE SECRETARY ASST.   </w:t>
      </w:r>
      <w:r>
        <w:rPr>
          <w:b/>
          <w:i w:val="false"/>
        </w:rPr>
        <w:t>-2005</w:t>
      </w:r>
      <w:r>
        <w:rPr>
          <w:b/>
          <w:i w:val="false"/>
          <w:lang w:val="en-GB"/>
        </w:rPr>
        <w:t>_200</w:t>
      </w:r>
      <w:r>
        <w:rPr>
          <w:b/>
          <w:i w:val="false"/>
          <w:lang w:val="en-GB"/>
        </w:rPr>
        <w:t>9</w:t>
      </w:r>
    </w:p>
    <w:p>
      <w:pPr>
        <w:pStyle w:val="style66"/>
        <w:ind w:left="0"/>
        <w:rPr>
          <w:i w:val="false"/>
          <w:sz w:val="19"/>
        </w:rPr>
      </w:pPr>
    </w:p>
    <w:p>
      <w:pPr>
        <w:pStyle w:val="style66"/>
        <w:spacing w:before="1" w:lineRule="exact" w:line="237"/>
        <w:rPr>
          <w:b/>
          <w:bCs/>
          <w:i w:val="false"/>
          <w:sz w:val="20"/>
          <w:szCs w:val="20"/>
          <w:lang w:val="en-US"/>
        </w:rPr>
      </w:pPr>
      <w:r>
        <w:rPr>
          <w:b/>
          <w:bCs/>
          <w:i w:val="false"/>
          <w:spacing w:val="-1"/>
          <w:sz w:val="20"/>
          <w:szCs w:val="20"/>
        </w:rPr>
        <w:t>RESPONSIBILITIES/</w:t>
      </w:r>
      <w:r>
        <w:rPr>
          <w:b/>
          <w:bCs/>
          <w:i w:val="false"/>
          <w:spacing w:val="-7"/>
          <w:sz w:val="20"/>
          <w:szCs w:val="20"/>
        </w:rPr>
        <w:t xml:space="preserve"> </w:t>
      </w:r>
      <w:r>
        <w:rPr>
          <w:b/>
          <w:bCs/>
          <w:i w:val="false"/>
          <w:sz w:val="20"/>
          <w:szCs w:val="20"/>
        </w:rPr>
        <w:t>ROLE</w:t>
      </w:r>
    </w:p>
    <w:p>
      <w:pPr>
        <w:pStyle w:val="style66"/>
        <w:spacing w:before="1" w:lineRule="exact" w:line="237"/>
        <w:rPr>
          <w:b/>
          <w:bCs/>
          <w:i w:val="false"/>
          <w:sz w:val="20"/>
          <w:szCs w:val="20"/>
          <w:lang w:val="en-US"/>
        </w:rPr>
      </w:pPr>
    </w:p>
    <w:p>
      <w:pPr>
        <w:pStyle w:val="style66"/>
        <w:numPr>
          <w:ilvl w:val="0"/>
          <w:numId w:val="77"/>
        </w:numPr>
        <w:spacing w:before="1" w:lineRule="exact" w:line="237"/>
        <w:rPr>
          <w:b/>
          <w:bCs/>
          <w:i w:val="false"/>
          <w:sz w:val="20"/>
          <w:szCs w:val="20"/>
          <w:lang w:val="en-US"/>
        </w:rPr>
      </w:pPr>
      <w:r>
        <w:rPr>
          <w:b/>
          <w:bCs/>
          <w:i w:val="false"/>
          <w:sz w:val="20"/>
          <w:szCs w:val="20"/>
          <w:lang w:val="en-US"/>
        </w:rPr>
        <w:t>Answering calls, taking messages and handling correspondence</w:t>
      </w:r>
    </w:p>
    <w:p>
      <w:pPr>
        <w:pStyle w:val="style66"/>
        <w:numPr>
          <w:ilvl w:val="0"/>
          <w:numId w:val="77"/>
        </w:numPr>
        <w:spacing w:before="1" w:lineRule="exact" w:line="237"/>
        <w:rPr>
          <w:b/>
          <w:bCs/>
          <w:i w:val="false"/>
          <w:sz w:val="20"/>
          <w:szCs w:val="20"/>
          <w:lang w:val="en-US"/>
        </w:rPr>
      </w:pPr>
      <w:r>
        <w:rPr>
          <w:b/>
          <w:bCs/>
          <w:i w:val="false"/>
          <w:sz w:val="20"/>
          <w:szCs w:val="20"/>
          <w:lang w:val="en-US"/>
        </w:rPr>
        <w:t>Maintaining diaries and arranging appointments</w:t>
      </w:r>
    </w:p>
    <w:p>
      <w:pPr>
        <w:pStyle w:val="style66"/>
        <w:numPr>
          <w:ilvl w:val="0"/>
          <w:numId w:val="77"/>
        </w:numPr>
        <w:spacing w:before="1" w:lineRule="exact" w:line="237"/>
        <w:rPr>
          <w:b/>
          <w:bCs/>
          <w:i w:val="false"/>
          <w:sz w:val="20"/>
          <w:szCs w:val="20"/>
        </w:rPr>
      </w:pPr>
      <w:r>
        <w:rPr>
          <w:b/>
          <w:bCs/>
          <w:i w:val="false"/>
          <w:sz w:val="20"/>
          <w:szCs w:val="20"/>
          <w:lang w:val="en-US"/>
        </w:rPr>
        <w:t xml:space="preserve">Typing, preparing and collating reports and filling </w:t>
      </w:r>
    </w:p>
    <w:p>
      <w:pPr>
        <w:pStyle w:val="style66"/>
        <w:numPr>
          <w:ilvl w:val="0"/>
          <w:numId w:val="78"/>
        </w:numPr>
        <w:spacing w:before="1" w:lineRule="exact" w:line="237"/>
        <w:rPr>
          <w:b/>
          <w:bCs/>
          <w:i w:val="false"/>
          <w:sz w:val="20"/>
          <w:szCs w:val="20"/>
        </w:rPr>
      </w:pPr>
      <w:r>
        <w:rPr>
          <w:b/>
          <w:bCs/>
          <w:i w:val="false"/>
          <w:sz w:val="20"/>
          <w:szCs w:val="20"/>
          <w:lang w:val="en-US"/>
        </w:rPr>
        <w:t>Organising and servicing meetings (producing agendas and taking minutes)</w:t>
      </w:r>
    </w:p>
    <w:p>
      <w:pPr>
        <w:pStyle w:val="style66"/>
        <w:numPr>
          <w:ilvl w:val="0"/>
          <w:numId w:val="79"/>
        </w:numPr>
        <w:spacing w:before="1" w:lineRule="exact" w:line="237"/>
        <w:rPr>
          <w:b/>
          <w:bCs/>
          <w:i w:val="false"/>
          <w:sz w:val="20"/>
          <w:szCs w:val="20"/>
        </w:rPr>
      </w:pPr>
      <w:r>
        <w:rPr>
          <w:b/>
          <w:bCs/>
          <w:i w:val="false"/>
          <w:sz w:val="20"/>
          <w:szCs w:val="20"/>
          <w:lang w:val="en-US"/>
        </w:rPr>
        <w:t>Managing databases prioritising workloads</w:t>
      </w:r>
    </w:p>
    <w:p>
      <w:pPr>
        <w:pStyle w:val="style66"/>
        <w:numPr>
          <w:ilvl w:val="0"/>
          <w:numId w:val="80"/>
        </w:numPr>
        <w:spacing w:before="1" w:lineRule="exact" w:line="237"/>
        <w:rPr>
          <w:b/>
          <w:bCs/>
          <w:i w:val="false"/>
          <w:sz w:val="20"/>
          <w:szCs w:val="20"/>
        </w:rPr>
      </w:pPr>
      <w:r>
        <w:rPr>
          <w:b/>
          <w:bCs/>
          <w:i w:val="false"/>
          <w:sz w:val="20"/>
          <w:szCs w:val="20"/>
          <w:lang w:val="en-US"/>
        </w:rPr>
        <w:t>Implementing new procedures and administrative systems</w:t>
      </w:r>
    </w:p>
    <w:p>
      <w:pPr>
        <w:pStyle w:val="style66"/>
        <w:numPr>
          <w:ilvl w:val="0"/>
          <w:numId w:val="81"/>
        </w:numPr>
        <w:spacing w:before="1" w:lineRule="exact" w:line="237"/>
        <w:rPr>
          <w:b/>
          <w:bCs/>
          <w:i w:val="false"/>
          <w:sz w:val="20"/>
          <w:szCs w:val="20"/>
        </w:rPr>
      </w:pPr>
      <w:r>
        <w:rPr>
          <w:b/>
          <w:bCs/>
          <w:i w:val="false"/>
          <w:sz w:val="20"/>
          <w:szCs w:val="20"/>
          <w:lang w:val="en-US"/>
        </w:rPr>
        <w:t>Liaising with relevant organisations and clients</w:t>
      </w:r>
    </w:p>
    <w:p>
      <w:pPr>
        <w:pStyle w:val="style66"/>
        <w:numPr>
          <w:ilvl w:val="0"/>
          <w:numId w:val="82"/>
        </w:numPr>
        <w:spacing w:before="1" w:lineRule="exact" w:line="237"/>
        <w:rPr>
          <w:b/>
          <w:bCs/>
          <w:i w:val="false"/>
          <w:sz w:val="20"/>
          <w:szCs w:val="20"/>
        </w:rPr>
      </w:pPr>
      <w:r>
        <w:rPr>
          <w:b/>
          <w:bCs/>
          <w:i w:val="false"/>
          <w:sz w:val="20"/>
          <w:szCs w:val="20"/>
          <w:lang w:val="en-US"/>
        </w:rPr>
        <w:t>Coordinating mail-shots and similar publicity tasks</w:t>
      </w:r>
    </w:p>
    <w:p>
      <w:pPr>
        <w:pStyle w:val="style66"/>
        <w:numPr>
          <w:ilvl w:val="0"/>
          <w:numId w:val="83"/>
        </w:numPr>
        <w:spacing w:before="1" w:lineRule="exact" w:line="237"/>
        <w:rPr>
          <w:b/>
          <w:bCs/>
          <w:i w:val="false"/>
          <w:sz w:val="20"/>
          <w:szCs w:val="20"/>
        </w:rPr>
      </w:pPr>
      <w:r>
        <w:rPr>
          <w:b/>
          <w:bCs/>
          <w:i w:val="false"/>
          <w:sz w:val="20"/>
          <w:szCs w:val="20"/>
          <w:lang w:val="en-US"/>
        </w:rPr>
        <w:t>Logging or processing bills or expenses</w:t>
      </w:r>
    </w:p>
    <w:p>
      <w:pPr>
        <w:pStyle w:val="style66"/>
        <w:numPr>
          <w:ilvl w:val="0"/>
          <w:numId w:val="84"/>
        </w:numPr>
        <w:spacing w:before="1" w:lineRule="exact" w:line="237"/>
        <w:rPr>
          <w:b/>
          <w:bCs/>
          <w:i w:val="false"/>
          <w:sz w:val="20"/>
          <w:szCs w:val="20"/>
        </w:rPr>
      </w:pPr>
      <w:r>
        <w:rPr>
          <w:b/>
          <w:bCs/>
          <w:i w:val="false"/>
          <w:sz w:val="20"/>
          <w:szCs w:val="20"/>
          <w:lang w:val="en-US"/>
        </w:rPr>
        <w:t>Acting as a receptionist and/or meeting and greeting clients</w:t>
      </w:r>
    </w:p>
    <w:p>
      <w:pPr>
        <w:pStyle w:val="style66"/>
        <w:numPr>
          <w:ilvl w:val="0"/>
          <w:numId w:val="85"/>
        </w:numPr>
        <w:spacing w:before="1" w:lineRule="exact" w:line="237"/>
        <w:rPr>
          <w:b/>
          <w:bCs/>
          <w:i w:val="false"/>
          <w:sz w:val="20"/>
          <w:szCs w:val="20"/>
        </w:rPr>
      </w:pPr>
      <w:r>
        <w:rPr>
          <w:b/>
          <w:bCs/>
          <w:i w:val="false"/>
          <w:sz w:val="20"/>
          <w:szCs w:val="20"/>
          <w:lang w:val="en-US"/>
        </w:rPr>
        <w:t>Recruiting, training and supervising junior staff.</w:t>
      </w:r>
    </w:p>
    <w:p>
      <w:pPr>
        <w:pStyle w:val="style0"/>
        <w:spacing w:lineRule="atLeast" w:line="237"/>
        <w:ind w:left="0"/>
        <w:rPr>
          <w:rFonts w:hint="default"/>
          <w:b/>
          <w:i w:val="false"/>
          <w:lang w:val="en-GB"/>
        </w:rPr>
      </w:pPr>
    </w:p>
    <w:p>
      <w:pPr>
        <w:pStyle w:val="style0"/>
        <w:spacing w:lineRule="atLeast" w:line="237"/>
        <w:rPr/>
      </w:pPr>
      <w:r>
        <w:rPr>
          <w:rFonts w:hint="default"/>
          <w:b/>
          <w:i w:val="false"/>
          <w:lang w:val="en-GB"/>
        </w:rPr>
        <w:t>TRAININ</w:t>
      </w:r>
      <w:r>
        <w:rPr>
          <w:rFonts w:hint="default"/>
          <w:b/>
          <w:i w:val="false"/>
          <w:lang w:val="en-GB"/>
        </w:rPr>
        <w:t>G</w:t>
      </w:r>
      <w:r>
        <w:rPr>
          <w:rFonts w:hint="default"/>
          <w:b/>
          <w:i w:val="false"/>
          <w:lang w:val="en-GB"/>
        </w:rPr>
        <w:t>S</w:t>
      </w:r>
      <w:r>
        <w:rPr>
          <w:rFonts w:hint="default"/>
          <w:b/>
          <w:i w:val="false"/>
          <w:lang w:val="en-GB"/>
        </w:rPr>
        <w:t xml:space="preserve"> </w:t>
      </w:r>
      <w:r>
        <w:rPr>
          <w:rFonts w:hint="default"/>
          <w:b/>
          <w:i w:val="false"/>
          <w:lang w:val="en-GB"/>
        </w:rPr>
        <w:t>AND</w:t>
      </w:r>
      <w:r>
        <w:rPr>
          <w:rFonts w:hint="default"/>
          <w:b/>
          <w:i w:val="false"/>
          <w:lang w:val="en-GB"/>
        </w:rPr>
        <w:t xml:space="preserve"> </w:t>
      </w:r>
      <w:r>
        <w:rPr>
          <w:rFonts w:hint="default"/>
          <w:b/>
          <w:i w:val="false"/>
          <w:lang w:val="en-GB"/>
        </w:rPr>
        <w:t>CERTI</w:t>
      </w:r>
      <w:r>
        <w:rPr>
          <w:rFonts w:hint="default"/>
          <w:b/>
          <w:i w:val="false"/>
          <w:lang w:val="en-GB"/>
        </w:rPr>
        <w:t>FICATION</w:t>
      </w:r>
    </w:p>
    <w:p>
      <w:pPr>
        <w:pStyle w:val="style0"/>
        <w:spacing w:lineRule="atLeast" w:line="237"/>
        <w:ind w:left="0"/>
        <w:rPr/>
      </w:pPr>
    </w:p>
    <w:p>
      <w:pPr>
        <w:pStyle w:val="style0"/>
        <w:spacing w:lineRule="atLeast" w:line="237"/>
        <w:ind w:left="0"/>
        <w:rPr>
          <w:rFonts w:hint="default"/>
          <w:b/>
          <w:i w:val="false"/>
          <w:lang w:val="en-GB"/>
        </w:rPr>
      </w:pPr>
      <w:r>
        <w:rPr>
          <w:rFonts w:hint="default"/>
          <w:b/>
          <w:i w:val="false"/>
          <w:lang w:val="en-GB"/>
        </w:rPr>
        <w:t xml:space="preserve"> </w:t>
      </w:r>
      <w:r>
        <w:rPr>
          <w:rFonts w:hint="default"/>
          <w:b/>
          <w:i w:val="false"/>
          <w:lang w:val="en-GB"/>
        </w:rPr>
        <w:t>Y</w:t>
      </w:r>
      <w:r>
        <w:rPr>
          <w:rFonts w:hint="default"/>
          <w:b/>
          <w:i w:val="false"/>
          <w:lang w:val="en-GB"/>
        </w:rPr>
        <w:t>ou</w:t>
      </w:r>
      <w:r>
        <w:rPr>
          <w:rFonts w:hint="default"/>
          <w:b/>
          <w:i w:val="false"/>
          <w:lang w:val="en-GB"/>
        </w:rPr>
        <w:t>ng</w:t>
      </w:r>
      <w:r>
        <w:rPr>
          <w:rFonts w:hint="default"/>
          <w:b/>
          <w:i w:val="false"/>
          <w:lang w:val="en-GB"/>
        </w:rPr>
        <w:t xml:space="preserve"> </w:t>
      </w:r>
      <w:r>
        <w:rPr>
          <w:rFonts w:hint="default"/>
          <w:b/>
          <w:i w:val="false"/>
          <w:lang w:val="en-GB"/>
        </w:rPr>
        <w:t>A</w:t>
      </w:r>
      <w:r>
        <w:rPr>
          <w:rFonts w:hint="default"/>
          <w:b/>
          <w:i w:val="false"/>
          <w:lang w:val="en-GB"/>
        </w:rPr>
        <w:t>c</w:t>
      </w:r>
      <w:r>
        <w:rPr>
          <w:rFonts w:hint="default"/>
          <w:b/>
          <w:i w:val="false"/>
          <w:lang w:val="en-GB"/>
        </w:rPr>
        <w:t>hiev</w:t>
      </w:r>
      <w:r>
        <w:rPr>
          <w:rFonts w:hint="default"/>
          <w:b/>
          <w:i w:val="false"/>
          <w:lang w:val="en-GB"/>
        </w:rPr>
        <w:t>ers</w:t>
      </w:r>
      <w:r>
        <w:rPr>
          <w:rFonts w:hint="default"/>
          <w:b/>
          <w:i w:val="false"/>
          <w:lang w:val="en-GB"/>
        </w:rPr>
        <w:t xml:space="preserve"> </w:t>
      </w:r>
      <w:r>
        <w:rPr>
          <w:rFonts w:hint="default"/>
          <w:b/>
          <w:i w:val="false"/>
          <w:lang w:val="en-GB"/>
        </w:rPr>
        <w:t>Academy</w:t>
      </w:r>
      <w:r>
        <w:rPr>
          <w:rFonts w:hint="default"/>
          <w:b/>
          <w:i w:val="false"/>
          <w:lang w:val="en-GB"/>
        </w:rPr>
        <w:t xml:space="preserve"> </w:t>
      </w:r>
      <w:r>
        <w:rPr>
          <w:rFonts w:hint="default"/>
          <w:b/>
          <w:i w:val="false"/>
          <w:lang w:val="en-GB"/>
        </w:rPr>
        <w:t>International</w:t>
      </w:r>
      <w:r>
        <w:rPr>
          <w:rFonts w:hint="default"/>
          <w:b/>
          <w:i w:val="false"/>
          <w:lang w:val="en-GB"/>
        </w:rPr>
        <w:t xml:space="preserve"> </w:t>
      </w:r>
      <w:r>
        <w:rPr>
          <w:rFonts w:hint="default"/>
          <w:b/>
          <w:i w:val="false"/>
          <w:lang w:val="en-GB"/>
        </w:rPr>
        <w:t>body</w:t>
      </w:r>
      <w:r>
        <w:rPr>
          <w:rFonts w:hint="default"/>
          <w:b/>
          <w:i w:val="false"/>
          <w:lang w:val="en-GB"/>
        </w:rPr>
        <w:t xml:space="preserve"> </w:t>
      </w:r>
      <w:r>
        <w:rPr>
          <w:rFonts w:hint="default"/>
          <w:b/>
          <w:i w:val="false"/>
          <w:lang w:val="en-GB"/>
        </w:rPr>
        <w:t>(</w:t>
      </w:r>
      <w:r>
        <w:rPr>
          <w:rFonts w:hint="default"/>
          <w:b/>
          <w:i w:val="false"/>
          <w:lang w:val="en-GB"/>
        </w:rPr>
        <w:t xml:space="preserve"> </w:t>
      </w:r>
      <w:r>
        <w:rPr>
          <w:rFonts w:hint="default"/>
          <w:b/>
          <w:i w:val="false"/>
          <w:lang w:val="en-GB"/>
        </w:rPr>
        <w:t>DISASTER</w:t>
      </w:r>
      <w:r>
        <w:rPr>
          <w:rFonts w:hint="default"/>
          <w:b/>
          <w:i w:val="false"/>
          <w:lang w:val="en-GB"/>
        </w:rPr>
        <w:t xml:space="preserve"> </w:t>
      </w:r>
      <w:r>
        <w:rPr>
          <w:rFonts w:hint="default"/>
          <w:b/>
          <w:i w:val="false"/>
          <w:lang w:val="en-GB"/>
        </w:rPr>
        <w:t>MANAGEMENT</w:t>
      </w:r>
      <w:r>
        <w:rPr>
          <w:rFonts w:hint="default"/>
          <w:b/>
          <w:i w:val="false"/>
          <w:lang w:val="en-GB"/>
        </w:rPr>
        <w:t>)</w:t>
      </w:r>
      <w:r>
        <w:rPr>
          <w:rFonts w:hint="default"/>
          <w:b/>
          <w:i w:val="false"/>
          <w:lang w:val="en-GB"/>
        </w:rPr>
        <w:t xml:space="preserve"> </w:t>
      </w:r>
      <w:r>
        <w:rPr>
          <w:rFonts w:hint="default"/>
          <w:b/>
          <w:i w:val="false"/>
          <w:lang w:val="en-GB"/>
        </w:rPr>
        <w:t xml:space="preserve"> </w:t>
      </w:r>
      <w:r>
        <w:rPr>
          <w:rFonts w:hint="default"/>
          <w:b/>
          <w:i w:val="false"/>
          <w:lang w:val="en-GB"/>
        </w:rPr>
        <w:t>(</w:t>
      </w:r>
      <w:r>
        <w:rPr>
          <w:rFonts w:hint="default"/>
          <w:b/>
          <w:i w:val="false"/>
          <w:lang w:val="en-GB"/>
        </w:rPr>
        <w:t xml:space="preserve"> </w:t>
      </w:r>
      <w:r>
        <w:rPr>
          <w:rFonts w:hint="default"/>
          <w:b/>
          <w:i w:val="false"/>
          <w:lang w:val="en-GB"/>
        </w:rPr>
        <w:t>2021_2022</w:t>
      </w:r>
      <w:r>
        <w:rPr>
          <w:rFonts w:hint="default"/>
          <w:b/>
          <w:i w:val="false"/>
          <w:lang w:val="en-GB"/>
        </w:rPr>
        <w:t>)</w:t>
      </w:r>
      <w:r>
        <w:rPr>
          <w:rFonts w:hint="default"/>
          <w:b/>
          <w:i w:val="false"/>
          <w:lang w:val="en-GB"/>
        </w:rPr>
        <w:t xml:space="preserve"> </w:t>
      </w:r>
    </w:p>
    <w:p>
      <w:pPr>
        <w:pStyle w:val="style0"/>
        <w:spacing w:lineRule="atLeast" w:line="237"/>
        <w:ind w:left="0"/>
        <w:rPr>
          <w:rFonts w:hint="default"/>
          <w:b/>
          <w:i w:val="false"/>
          <w:lang w:val="en-GB"/>
        </w:rPr>
      </w:pPr>
    </w:p>
    <w:p>
      <w:pPr>
        <w:pStyle w:val="style0"/>
        <w:spacing w:lineRule="atLeast" w:line="237"/>
        <w:ind w:left="0"/>
        <w:rPr>
          <w:rFonts w:hint="default"/>
          <w:b/>
          <w:i w:val="false"/>
          <w:lang w:val="en-GB"/>
        </w:rPr>
      </w:pPr>
      <w:r>
        <w:rPr>
          <w:rFonts w:hint="default"/>
          <w:b/>
          <w:i w:val="false"/>
          <w:lang w:val="en-GB"/>
        </w:rPr>
        <w:t>You</w:t>
      </w:r>
      <w:r>
        <w:rPr>
          <w:rFonts w:hint="default"/>
          <w:b/>
          <w:i w:val="false"/>
          <w:lang w:val="en-GB"/>
        </w:rPr>
        <w:t>ng</w:t>
      </w:r>
      <w:r>
        <w:rPr>
          <w:rFonts w:hint="default"/>
          <w:b/>
          <w:i w:val="false"/>
          <w:lang w:val="en-GB"/>
        </w:rPr>
        <w:t xml:space="preserve"> </w:t>
      </w:r>
      <w:r>
        <w:rPr>
          <w:rFonts w:hint="default"/>
          <w:b/>
          <w:i w:val="false"/>
          <w:lang w:val="en-GB"/>
        </w:rPr>
        <w:t>Achievers</w:t>
      </w:r>
      <w:r>
        <w:rPr>
          <w:rFonts w:hint="default"/>
          <w:b/>
          <w:i w:val="false"/>
          <w:lang w:val="en-GB"/>
        </w:rPr>
        <w:t xml:space="preserve"> </w:t>
      </w:r>
      <w:r>
        <w:rPr>
          <w:rFonts w:hint="default"/>
          <w:b/>
          <w:i w:val="false"/>
          <w:lang w:val="en-GB"/>
        </w:rPr>
        <w:t>Academy</w:t>
      </w:r>
      <w:r>
        <w:rPr>
          <w:rFonts w:hint="default"/>
          <w:b/>
          <w:i w:val="false"/>
          <w:lang w:val="en-GB"/>
        </w:rPr>
        <w:t xml:space="preserve">  </w:t>
      </w:r>
      <w:r>
        <w:rPr>
          <w:rFonts w:hint="default"/>
          <w:b/>
          <w:i w:val="false"/>
          <w:lang w:val="en-GB"/>
        </w:rPr>
        <w:t xml:space="preserve"> </w:t>
      </w:r>
      <w:r>
        <w:rPr>
          <w:rFonts w:hint="default"/>
          <w:b/>
          <w:i w:val="false"/>
          <w:lang w:val="en-GB"/>
        </w:rPr>
        <w:t>(</w:t>
      </w:r>
      <w:r>
        <w:rPr>
          <w:rFonts w:hint="default"/>
          <w:b/>
          <w:i w:val="false"/>
          <w:lang w:val="en-GB"/>
        </w:rPr>
        <w:t xml:space="preserve"> </w:t>
      </w:r>
      <w:r>
        <w:rPr>
          <w:rFonts w:hint="default"/>
          <w:b/>
          <w:i w:val="false"/>
          <w:lang w:val="en-GB"/>
        </w:rPr>
        <w:t>REPORT</w:t>
      </w:r>
      <w:r>
        <w:rPr>
          <w:rFonts w:hint="default"/>
          <w:b/>
          <w:i w:val="false"/>
          <w:lang w:val="en-GB"/>
        </w:rPr>
        <w:t xml:space="preserve"> </w:t>
      </w:r>
      <w:r>
        <w:rPr>
          <w:rFonts w:hint="default"/>
          <w:b/>
          <w:i w:val="false"/>
          <w:lang w:val="en-GB"/>
        </w:rPr>
        <w:t>W</w:t>
      </w:r>
      <w:r>
        <w:rPr>
          <w:rFonts w:hint="default"/>
          <w:b/>
          <w:i w:val="false"/>
          <w:lang w:val="en-GB"/>
        </w:rPr>
        <w:t>R</w:t>
      </w:r>
      <w:r>
        <w:rPr>
          <w:rFonts w:hint="default"/>
          <w:b/>
          <w:i w:val="false"/>
          <w:lang w:val="en-GB"/>
        </w:rPr>
        <w:t>ITTING</w:t>
      </w:r>
      <w:r>
        <w:rPr>
          <w:rFonts w:hint="default"/>
          <w:b/>
          <w:i w:val="false"/>
          <w:lang w:val="en-GB"/>
        </w:rPr>
        <w:t>)</w:t>
      </w:r>
      <w:r>
        <w:rPr>
          <w:rFonts w:hint="default"/>
          <w:b/>
          <w:i w:val="false"/>
          <w:lang w:val="en-GB"/>
        </w:rPr>
        <w:t xml:space="preserve">                           </w:t>
      </w:r>
      <w:r>
        <w:rPr>
          <w:rFonts w:hint="default"/>
          <w:b/>
          <w:i w:val="false"/>
          <w:lang w:val="en-GB"/>
        </w:rPr>
        <w:t xml:space="preserve"> </w:t>
      </w:r>
      <w:r>
        <w:rPr>
          <w:rFonts w:hint="default"/>
          <w:b/>
          <w:i w:val="false"/>
          <w:lang w:val="en-US"/>
        </w:rPr>
        <w:t xml:space="preserve">                 </w:t>
      </w:r>
      <w:r>
        <w:rPr>
          <w:rFonts w:hint="default"/>
          <w:b/>
          <w:i w:val="false"/>
          <w:lang w:val="en-GB"/>
        </w:rPr>
        <w:t xml:space="preserve">  </w:t>
      </w:r>
      <w:r>
        <w:rPr>
          <w:rFonts w:hint="default"/>
          <w:b/>
          <w:i w:val="false"/>
          <w:lang w:val="en-GB"/>
        </w:rPr>
        <w:t>(</w:t>
      </w:r>
      <w:r>
        <w:rPr>
          <w:rFonts w:hint="default"/>
          <w:b/>
          <w:i w:val="false"/>
          <w:lang w:val="en-GB"/>
        </w:rPr>
        <w:t xml:space="preserve"> </w:t>
      </w:r>
      <w:r>
        <w:rPr>
          <w:rFonts w:hint="default"/>
          <w:b/>
          <w:i w:val="false"/>
          <w:lang w:val="en-GB"/>
        </w:rPr>
        <w:t>202</w:t>
      </w:r>
      <w:r>
        <w:rPr>
          <w:rFonts w:hint="default"/>
          <w:b/>
          <w:i w:val="false"/>
          <w:lang w:val="en-GB"/>
        </w:rPr>
        <w:t>4</w:t>
      </w:r>
      <w:r>
        <w:rPr>
          <w:rFonts w:hint="default"/>
          <w:b/>
          <w:i w:val="false"/>
          <w:lang w:val="en-GB"/>
        </w:rPr>
        <w:t xml:space="preserve">) </w:t>
      </w:r>
    </w:p>
    <w:p>
      <w:pPr>
        <w:pStyle w:val="style0"/>
        <w:spacing w:lineRule="atLeast" w:line="237"/>
        <w:ind w:left="0"/>
        <w:rPr>
          <w:rFonts w:hint="default"/>
          <w:b/>
          <w:i w:val="false"/>
          <w:lang w:val="en-GB"/>
        </w:rPr>
      </w:pPr>
    </w:p>
    <w:p>
      <w:pPr>
        <w:pStyle w:val="style0"/>
        <w:spacing w:lineRule="atLeast" w:line="237"/>
        <w:rPr>
          <w:rFonts w:hint="default"/>
          <w:b/>
          <w:i w:val="false"/>
          <w:lang w:val="en-GB"/>
        </w:rPr>
      </w:pPr>
      <w:r>
        <w:rPr>
          <w:rFonts w:hint="default"/>
          <w:b/>
          <w:i w:val="false"/>
          <w:lang w:val="en-GB"/>
        </w:rPr>
        <w:t xml:space="preserve"> Undo </w:t>
      </w:r>
      <w:r>
        <w:rPr>
          <w:rFonts w:hint="default"/>
          <w:b/>
          <w:i w:val="false"/>
          <w:lang w:val="en-GB"/>
        </w:rPr>
        <w:t xml:space="preserve">Computer </w:t>
      </w:r>
      <w:r>
        <w:rPr>
          <w:rFonts w:hint="default"/>
          <w:b/>
          <w:i w:val="false"/>
          <w:lang w:val="en-GB"/>
        </w:rPr>
        <w:t xml:space="preserve"> Cent</w:t>
      </w:r>
      <w:r>
        <w:rPr>
          <w:rFonts w:hint="default"/>
          <w:b/>
          <w:i w:val="false"/>
          <w:lang w:val="en-GB"/>
        </w:rPr>
        <w:t>re E</w:t>
      </w:r>
      <w:r>
        <w:rPr>
          <w:rFonts w:hint="default"/>
          <w:b/>
          <w:i w:val="false"/>
          <w:lang w:val="en-GB"/>
        </w:rPr>
        <w:t xml:space="preserve">nugu   </w:t>
      </w:r>
      <w:r>
        <w:rPr>
          <w:rFonts w:hint="default"/>
          <w:b/>
          <w:i w:val="false"/>
          <w:lang w:val="en-GB"/>
        </w:rPr>
        <w:t>(computer/graphics)</w:t>
      </w:r>
      <w:r>
        <w:rPr>
          <w:rFonts w:hint="default"/>
          <w:b/>
          <w:i w:val="false"/>
          <w:lang w:val="en-GB"/>
        </w:rPr>
        <w:t xml:space="preserve">            </w:t>
      </w:r>
      <w:r>
        <w:rPr>
          <w:rFonts w:hint="default"/>
          <w:b/>
          <w:i w:val="false"/>
          <w:lang w:val="en-US"/>
        </w:rPr>
        <w:t xml:space="preserve">                             </w:t>
      </w:r>
      <w:r>
        <w:rPr>
          <w:rFonts w:hint="default"/>
          <w:b/>
          <w:i w:val="false"/>
          <w:lang w:val="en-GB"/>
        </w:rPr>
        <w:t xml:space="preserve"> </w:t>
      </w:r>
      <w:r>
        <w:rPr>
          <w:rFonts w:hint="default"/>
          <w:b/>
          <w:i w:val="false"/>
          <w:lang w:val="en-GB"/>
        </w:rPr>
        <w:t>(2018)</w:t>
      </w:r>
      <w:r>
        <w:rPr>
          <w:rFonts w:hint="default"/>
          <w:b/>
          <w:i w:val="false"/>
          <w:lang w:val="en-GB"/>
        </w:rPr>
        <w:t xml:space="preserve">   </w:t>
      </w:r>
      <w:r>
        <w:rPr>
          <w:rFonts w:hint="default"/>
          <w:b/>
          <w:i w:val="false"/>
          <w:lang w:val="en-GB"/>
        </w:rPr>
        <w:t xml:space="preserve">                                   </w:t>
      </w:r>
    </w:p>
    <w:p>
      <w:pPr>
        <w:pStyle w:val="style0"/>
        <w:spacing w:lineRule="atLeast" w:line="237"/>
        <w:rPr>
          <w:rFonts w:hint="default"/>
          <w:b/>
          <w:i w:val="false"/>
          <w:lang w:val="en-GB"/>
        </w:rPr>
      </w:pPr>
      <w:r>
        <w:rPr>
          <w:rFonts w:hint="default"/>
          <w:b/>
          <w:i w:val="false"/>
          <w:lang w:val="en-GB"/>
        </w:rPr>
        <w:t xml:space="preserve">  </w:t>
      </w:r>
    </w:p>
    <w:p>
      <w:pPr>
        <w:pStyle w:val="style0"/>
        <w:spacing w:lineRule="atLeast" w:line="237"/>
        <w:rPr>
          <w:rFonts w:hint="default"/>
          <w:b/>
          <w:i w:val="false"/>
          <w:lang w:val="en-GB"/>
        </w:rPr>
      </w:pPr>
      <w:r>
        <w:rPr>
          <w:rFonts w:hint="default"/>
          <w:b/>
          <w:i w:val="false"/>
          <w:lang w:val="en-GB"/>
        </w:rPr>
        <w:t xml:space="preserve"> Boss </w:t>
      </w:r>
      <w:r>
        <w:rPr>
          <w:rFonts w:hint="default"/>
          <w:b/>
          <w:i w:val="false"/>
          <w:lang w:val="en-GB"/>
        </w:rPr>
        <w:t>Ene</w:t>
      </w:r>
      <w:r>
        <w:rPr>
          <w:rFonts w:hint="default"/>
          <w:b/>
          <w:i w:val="false"/>
          <w:lang w:val="en-GB"/>
        </w:rPr>
        <w:t xml:space="preserve"> </w:t>
      </w:r>
      <w:r>
        <w:rPr>
          <w:rFonts w:hint="default"/>
          <w:b/>
          <w:i w:val="false"/>
          <w:lang w:val="en-GB"/>
        </w:rPr>
        <w:t xml:space="preserve">Graphics Academy    </w:t>
      </w:r>
      <w:r>
        <w:rPr>
          <w:rFonts w:hint="default"/>
          <w:b/>
          <w:i w:val="false"/>
          <w:lang w:val="en-US"/>
        </w:rPr>
        <w:t xml:space="preserve">                                                                                 (2023)      </w:t>
      </w:r>
    </w:p>
    <w:p>
      <w:pPr>
        <w:pStyle w:val="style0"/>
        <w:spacing w:lineRule="atLeast" w:line="237"/>
        <w:rPr>
          <w:rFonts w:hint="default"/>
          <w:b/>
          <w:i w:val="false"/>
          <w:lang w:val="en-GB"/>
        </w:rPr>
      </w:pPr>
    </w:p>
    <w:p>
      <w:pPr>
        <w:pStyle w:val="style0"/>
        <w:spacing w:lineRule="atLeast" w:line="237"/>
        <w:rPr/>
      </w:pPr>
      <w:r>
        <w:rPr>
          <w:rFonts w:hint="default"/>
          <w:b/>
          <w:i w:val="false"/>
          <w:lang w:val="en-GB"/>
        </w:rPr>
        <w:t xml:space="preserve">                                                                         </w:t>
      </w:r>
      <w:r>
        <w:rPr>
          <w:rFonts w:hint="default"/>
          <w:b/>
          <w:i w:val="false"/>
        </w:rPr>
        <w:t xml:space="preserve">  </w:t>
      </w:r>
    </w:p>
    <w:p>
      <w:pPr>
        <w:pStyle w:val="style66"/>
        <w:ind w:left="0"/>
        <w:rPr>
          <w:b/>
          <w:bCs/>
          <w:i w:val="false"/>
          <w:sz w:val="21"/>
          <w:szCs w:val="22"/>
        </w:rPr>
      </w:pPr>
    </w:p>
    <w:p>
      <w:pPr>
        <w:pStyle w:val="style66"/>
        <w:spacing w:lineRule="exact" w:line="237"/>
        <w:ind w:left="0"/>
        <w:rPr>
          <w:b w:val="false"/>
          <w:bCs w:val="false"/>
          <w:i w:val="false"/>
          <w:sz w:val="22"/>
          <w:szCs w:val="22"/>
        </w:rPr>
      </w:pPr>
      <w:r>
        <w:rPr>
          <w:b/>
          <w:bCs/>
          <w:i w:val="false"/>
          <w:sz w:val="22"/>
          <w:szCs w:val="22"/>
          <w:lang w:val="en-GB"/>
        </w:rPr>
        <w:t xml:space="preserve">  </w:t>
      </w:r>
      <w:r>
        <w:rPr>
          <w:b/>
          <w:bCs/>
          <w:i w:val="false"/>
          <w:sz w:val="22"/>
          <w:szCs w:val="22"/>
        </w:rPr>
        <w:t>QUALIFICATIONS</w:t>
      </w:r>
    </w:p>
    <w:p>
      <w:pPr>
        <w:pStyle w:val="style66"/>
        <w:spacing w:lineRule="exact" w:line="237"/>
        <w:ind w:left="0"/>
        <w:rPr>
          <w:b/>
          <w:bCs/>
          <w:i w:val="false"/>
        </w:rPr>
      </w:pPr>
    </w:p>
    <w:p>
      <w:pPr>
        <w:pStyle w:val="style66"/>
        <w:numPr>
          <w:ilvl w:val="0"/>
          <w:numId w:val="6"/>
        </w:numPr>
        <w:spacing w:lineRule="exact" w:line="234"/>
        <w:rPr>
          <w:i w:val="false"/>
        </w:rPr>
      </w:pPr>
      <w:r>
        <w:rPr>
          <w:i w:val="false"/>
          <w:w w:val="95"/>
        </w:rPr>
        <w:t>National</w:t>
      </w:r>
      <w:r>
        <w:rPr>
          <w:i w:val="false"/>
          <w:spacing w:val="17"/>
          <w:w w:val="95"/>
        </w:rPr>
        <w:t xml:space="preserve"> </w:t>
      </w:r>
      <w:r>
        <w:rPr>
          <w:i w:val="false"/>
          <w:w w:val="95"/>
        </w:rPr>
        <w:t>Youth</w:t>
      </w:r>
      <w:r>
        <w:rPr>
          <w:i w:val="false"/>
          <w:spacing w:val="19"/>
          <w:w w:val="95"/>
        </w:rPr>
        <w:t xml:space="preserve"> </w:t>
      </w:r>
      <w:r>
        <w:rPr>
          <w:i w:val="false"/>
          <w:w w:val="95"/>
        </w:rPr>
        <w:t>Service</w:t>
      </w:r>
      <w:r>
        <w:rPr>
          <w:i w:val="false"/>
          <w:spacing w:val="19"/>
          <w:w w:val="95"/>
        </w:rPr>
        <w:t xml:space="preserve"> </w:t>
      </w:r>
      <w:r>
        <w:rPr>
          <w:i w:val="false"/>
          <w:w w:val="95"/>
        </w:rPr>
        <w:t>corp</w:t>
      </w:r>
      <w:r>
        <w:rPr>
          <w:i w:val="false"/>
          <w:w w:val="95"/>
          <w:lang w:val="en-GB"/>
        </w:rPr>
        <w:t>s</w:t>
      </w:r>
      <w:r>
        <w:rPr>
          <w:i w:val="false"/>
          <w:spacing w:val="20"/>
          <w:w w:val="95"/>
        </w:rPr>
        <w:t xml:space="preserve">      </w:t>
      </w:r>
      <w:r>
        <w:rPr>
          <w:i w:val="false"/>
          <w:w w:val="95"/>
        </w:rPr>
        <w:t>(2014-2015)</w:t>
      </w:r>
    </w:p>
    <w:p>
      <w:pPr>
        <w:pStyle w:val="style66"/>
        <w:numPr>
          <w:ilvl w:val="0"/>
          <w:numId w:val="6"/>
        </w:numPr>
        <w:spacing w:lineRule="exact" w:line="234"/>
        <w:rPr>
          <w:i w:val="false"/>
        </w:rPr>
      </w:pPr>
      <w:r>
        <w:rPr>
          <w:i w:val="false"/>
          <w:spacing w:val="-1"/>
        </w:rPr>
        <w:t>BSc.</w:t>
      </w:r>
      <w:r>
        <w:rPr>
          <w:i w:val="false"/>
          <w:spacing w:val="-12"/>
        </w:rPr>
        <w:t xml:space="preserve"> </w:t>
      </w:r>
      <w:r>
        <w:rPr>
          <w:i w:val="false"/>
          <w:spacing w:val="-1"/>
        </w:rPr>
        <w:t>Accounting</w:t>
      </w:r>
      <w:r>
        <w:rPr>
          <w:i w:val="false"/>
          <w:spacing w:val="-10"/>
        </w:rPr>
        <w:t xml:space="preserve"> </w:t>
      </w:r>
      <w:r>
        <w:rPr>
          <w:i w:val="false"/>
          <w:spacing w:val="-1"/>
        </w:rPr>
        <w:t>University</w:t>
      </w:r>
      <w:r>
        <w:rPr>
          <w:i w:val="false"/>
          <w:spacing w:val="-11"/>
        </w:rPr>
        <w:t xml:space="preserve"> </w:t>
      </w:r>
      <w:r>
        <w:rPr>
          <w:i w:val="false"/>
          <w:spacing w:val="-1"/>
        </w:rPr>
        <w:t>of</w:t>
      </w:r>
      <w:r>
        <w:rPr>
          <w:i w:val="false"/>
          <w:spacing w:val="-10"/>
        </w:rPr>
        <w:t xml:space="preserve"> </w:t>
      </w:r>
      <w:r>
        <w:rPr>
          <w:i w:val="false"/>
          <w:spacing w:val="-1"/>
        </w:rPr>
        <w:t>Jos</w:t>
      </w:r>
      <w:r>
        <w:rPr>
          <w:i w:val="false"/>
          <w:spacing w:val="-10"/>
        </w:rPr>
        <w:t xml:space="preserve"> </w:t>
      </w:r>
      <w:r>
        <w:rPr>
          <w:i w:val="false"/>
          <w:spacing w:val="-1"/>
        </w:rPr>
        <w:t>Nigeria</w:t>
      </w:r>
      <w:r>
        <w:rPr>
          <w:i w:val="false"/>
          <w:spacing w:val="-1"/>
        </w:rPr>
        <w:tab/>
      </w:r>
      <w:r>
        <w:rPr>
          <w:i w:val="false"/>
          <w:spacing w:val="-1"/>
        </w:rPr>
        <w:tab/>
      </w:r>
      <w:r>
        <w:rPr>
          <w:i w:val="false"/>
          <w:spacing w:val="-1"/>
        </w:rPr>
        <w:tab/>
      </w:r>
      <w:r>
        <w:rPr>
          <w:i w:val="false"/>
          <w:spacing w:val="-1"/>
        </w:rPr>
        <w:tab/>
      </w:r>
      <w:r>
        <w:rPr>
          <w:i w:val="false"/>
          <w:spacing w:val="-1"/>
        </w:rPr>
        <w:tab/>
      </w:r>
      <w:r>
        <w:rPr>
          <w:i w:val="false"/>
        </w:rPr>
        <w:t>(2007-2015)</w:t>
      </w:r>
    </w:p>
    <w:p>
      <w:pPr>
        <w:pStyle w:val="style66"/>
        <w:numPr>
          <w:ilvl w:val="0"/>
          <w:numId w:val="6"/>
        </w:numPr>
        <w:spacing w:lineRule="exact" w:line="237"/>
        <w:rPr>
          <w:i w:val="false"/>
        </w:rPr>
      </w:pPr>
      <w:r>
        <w:rPr>
          <w:i w:val="false"/>
          <w:spacing w:val="-1"/>
        </w:rPr>
        <w:t>National</w:t>
      </w:r>
      <w:r>
        <w:rPr>
          <w:i w:val="false"/>
          <w:spacing w:val="-12"/>
        </w:rPr>
        <w:t xml:space="preserve"> </w:t>
      </w:r>
      <w:r>
        <w:rPr>
          <w:i w:val="false"/>
          <w:spacing w:val="-1"/>
        </w:rPr>
        <w:t>Diploma</w:t>
      </w:r>
      <w:r>
        <w:rPr>
          <w:i w:val="false"/>
          <w:spacing w:val="-11"/>
        </w:rPr>
        <w:t xml:space="preserve"> </w:t>
      </w:r>
      <w:r>
        <w:rPr>
          <w:i w:val="false"/>
          <w:spacing w:val="-1"/>
        </w:rPr>
        <w:t>in</w:t>
      </w:r>
      <w:r>
        <w:rPr>
          <w:i w:val="false"/>
          <w:spacing w:val="-11"/>
        </w:rPr>
        <w:t xml:space="preserve"> </w:t>
      </w:r>
      <w:r>
        <w:rPr>
          <w:i w:val="false"/>
          <w:spacing w:val="-1"/>
        </w:rPr>
        <w:t>Accountancy</w:t>
      </w:r>
      <w:r>
        <w:rPr>
          <w:i w:val="false"/>
          <w:spacing w:val="-12"/>
        </w:rPr>
        <w:t xml:space="preserve"> </w:t>
      </w:r>
      <w:r>
        <w:rPr>
          <w:i w:val="false"/>
          <w:spacing w:val="-1"/>
        </w:rPr>
        <w:t>Plateau</w:t>
      </w:r>
      <w:r>
        <w:rPr>
          <w:i w:val="false"/>
          <w:spacing w:val="-10"/>
        </w:rPr>
        <w:t xml:space="preserve"> </w:t>
      </w:r>
      <w:r>
        <w:rPr>
          <w:i w:val="false"/>
          <w:spacing w:val="-1"/>
        </w:rPr>
        <w:t>State</w:t>
      </w:r>
      <w:r>
        <w:rPr>
          <w:i w:val="false"/>
          <w:spacing w:val="-11"/>
        </w:rPr>
        <w:t xml:space="preserve"> </w:t>
      </w:r>
      <w:r>
        <w:rPr>
          <w:i w:val="false"/>
          <w:spacing w:val="-1"/>
        </w:rPr>
        <w:t>Polytechnic,</w:t>
      </w:r>
      <w:r>
        <w:rPr>
          <w:i w:val="false"/>
          <w:spacing w:val="-9"/>
        </w:rPr>
        <w:t xml:space="preserve"> </w:t>
      </w:r>
      <w:r>
        <w:rPr>
          <w:i w:val="false"/>
          <w:spacing w:val="-1"/>
        </w:rPr>
        <w:t>Jo</w:t>
      </w:r>
      <w:r>
        <w:rPr>
          <w:i w:val="false"/>
          <w:spacing w:val="-1"/>
          <w:lang w:val="en-GB"/>
        </w:rPr>
        <w:t>s</w:t>
      </w:r>
      <w:r>
        <w:rPr>
          <w:i w:val="false"/>
          <w:spacing w:val="-10"/>
        </w:rPr>
        <w:tab/>
      </w:r>
      <w:r>
        <w:rPr>
          <w:i w:val="false"/>
          <w:spacing w:val="-10"/>
          <w:lang w:val="en-US"/>
        </w:rPr>
        <w:t xml:space="preserve">                   </w:t>
      </w:r>
      <w:r>
        <w:rPr>
          <w:i w:val="false"/>
        </w:rPr>
        <w:t>(2005-2007)</w:t>
      </w:r>
    </w:p>
    <w:p>
      <w:pPr>
        <w:pStyle w:val="style66"/>
        <w:numPr>
          <w:ilvl w:val="0"/>
          <w:numId w:val="6"/>
        </w:numPr>
        <w:spacing w:before="67" w:lineRule="exact" w:line="237"/>
        <w:rPr>
          <w:i w:val="false"/>
        </w:rPr>
      </w:pPr>
      <w:r>
        <w:rPr>
          <w:i w:val="false"/>
        </w:rPr>
        <w:t>WEAC</w:t>
      </w:r>
      <w:r>
        <w:rPr>
          <w:i w:val="false"/>
          <w:spacing w:val="-10"/>
        </w:rPr>
        <w:t xml:space="preserve"> </w:t>
      </w:r>
      <w:r>
        <w:rPr>
          <w:i w:val="false"/>
        </w:rPr>
        <w:t>Government</w:t>
      </w:r>
      <w:r>
        <w:rPr>
          <w:i w:val="false"/>
          <w:spacing w:val="-9"/>
        </w:rPr>
        <w:t xml:space="preserve"> </w:t>
      </w:r>
      <w:r>
        <w:rPr>
          <w:i w:val="false"/>
        </w:rPr>
        <w:t>Secondary</w:t>
      </w:r>
      <w:r>
        <w:rPr>
          <w:i w:val="false"/>
          <w:spacing w:val="-10"/>
        </w:rPr>
        <w:t xml:space="preserve"> </w:t>
      </w:r>
      <w:r>
        <w:rPr>
          <w:i w:val="false"/>
        </w:rPr>
        <w:t>School</w:t>
      </w:r>
      <w:r>
        <w:rPr>
          <w:i w:val="false"/>
          <w:spacing w:val="-10"/>
        </w:rPr>
        <w:t xml:space="preserve"> </w:t>
      </w:r>
      <w:r>
        <w:rPr>
          <w:i w:val="false"/>
        </w:rPr>
        <w:t>Gudi</w:t>
      </w:r>
      <w:r>
        <w:rPr>
          <w:i w:val="false"/>
        </w:rPr>
        <w:t>,</w:t>
      </w:r>
      <w:r>
        <w:rPr>
          <w:i w:val="false"/>
          <w:spacing w:val="-8"/>
        </w:rPr>
        <w:t xml:space="preserve"> </w:t>
      </w:r>
      <w:r>
        <w:rPr>
          <w:i w:val="false"/>
        </w:rPr>
        <w:t>Nasarawa</w:t>
      </w:r>
      <w:r>
        <w:rPr>
          <w:i w:val="false"/>
          <w:spacing w:val="-11"/>
        </w:rPr>
        <w:t xml:space="preserve"> </w:t>
      </w:r>
      <w:r>
        <w:rPr>
          <w:i w:val="false"/>
        </w:rPr>
        <w:t>State</w:t>
      </w:r>
      <w:r>
        <w:rPr>
          <w:i w:val="false"/>
          <w:spacing w:val="-9"/>
        </w:rPr>
        <w:t xml:space="preserve"> </w:t>
      </w:r>
      <w:r>
        <w:rPr>
          <w:i w:val="false"/>
        </w:rPr>
        <w:t>Niger</w:t>
      </w:r>
      <w:r>
        <w:rPr>
          <w:i w:val="false"/>
          <w:lang w:val="en-GB"/>
        </w:rPr>
        <w:t>ia</w:t>
      </w:r>
      <w:r>
        <w:rPr>
          <w:i w:val="false"/>
          <w:lang w:val="en-US"/>
        </w:rPr>
        <w:t xml:space="preserve">.              </w:t>
      </w:r>
      <w:r>
        <w:rPr>
          <w:i w:val="false"/>
          <w:lang w:val="en-GB"/>
        </w:rPr>
        <w:t xml:space="preserve"> </w:t>
      </w:r>
      <w:r>
        <w:rPr>
          <w:i w:val="false"/>
        </w:rPr>
        <w:t>(2003-2004).</w:t>
      </w:r>
    </w:p>
    <w:p>
      <w:pPr>
        <w:pStyle w:val="style66"/>
        <w:numPr>
          <w:ilvl w:val="0"/>
          <w:numId w:val="0"/>
        </w:numPr>
        <w:spacing w:lineRule="exact" w:line="237"/>
        <w:ind w:left="0"/>
        <w:rPr>
          <w:i w:val="false"/>
        </w:rPr>
      </w:pPr>
      <w:r>
        <w:rPr>
          <w:i w:val="false"/>
          <w:spacing w:val="-1"/>
          <w:lang w:val="en-US"/>
        </w:rPr>
        <w:t xml:space="preserve">    ✓   </w:t>
      </w:r>
      <w:r>
        <w:rPr>
          <w:i w:val="false"/>
          <w:spacing w:val="-1"/>
        </w:rPr>
        <w:t>Army</w:t>
      </w:r>
      <w:r>
        <w:rPr>
          <w:i w:val="false"/>
          <w:spacing w:val="-11"/>
        </w:rPr>
        <w:t xml:space="preserve"> </w:t>
      </w:r>
      <w:r>
        <w:rPr>
          <w:i w:val="false"/>
          <w:spacing w:val="-1"/>
        </w:rPr>
        <w:t>Children</w:t>
      </w:r>
      <w:r>
        <w:rPr>
          <w:i w:val="false"/>
          <w:spacing w:val="-11"/>
        </w:rPr>
        <w:t xml:space="preserve"> </w:t>
      </w:r>
      <w:r>
        <w:rPr>
          <w:i w:val="false"/>
          <w:spacing w:val="-1"/>
        </w:rPr>
        <w:t>School</w:t>
      </w:r>
      <w:r>
        <w:rPr>
          <w:i w:val="false"/>
          <w:spacing w:val="-11"/>
        </w:rPr>
        <w:t xml:space="preserve"> </w:t>
      </w:r>
      <w:r>
        <w:rPr>
          <w:i w:val="false"/>
          <w:spacing w:val="-1"/>
        </w:rPr>
        <w:t>Sani</w:t>
      </w:r>
      <w:r>
        <w:rPr>
          <w:i w:val="false"/>
          <w:spacing w:val="-11"/>
        </w:rPr>
        <w:t xml:space="preserve"> </w:t>
      </w:r>
      <w:r>
        <w:rPr>
          <w:i w:val="false"/>
          <w:spacing w:val="-1"/>
        </w:rPr>
        <w:t>Abacha</w:t>
      </w:r>
      <w:r>
        <w:rPr>
          <w:i w:val="false"/>
          <w:spacing w:val="-11"/>
        </w:rPr>
        <w:t xml:space="preserve"> </w:t>
      </w:r>
      <w:r>
        <w:rPr>
          <w:i w:val="false"/>
        </w:rPr>
        <w:t>Barracks</w:t>
      </w:r>
      <w:r>
        <w:rPr>
          <w:i w:val="false"/>
          <w:spacing w:val="-10"/>
        </w:rPr>
        <w:t xml:space="preserve"> </w:t>
      </w:r>
      <w:r>
        <w:rPr>
          <w:i w:val="false"/>
        </w:rPr>
        <w:t>Asokoro</w:t>
      </w:r>
      <w:r>
        <w:rPr>
          <w:i w:val="false"/>
          <w:spacing w:val="-10"/>
        </w:rPr>
        <w:t xml:space="preserve"> </w:t>
      </w:r>
      <w:r>
        <w:rPr>
          <w:i w:val="false"/>
        </w:rPr>
        <w:t>Abuja</w:t>
      </w:r>
      <w:r>
        <w:rPr>
          <w:i w:val="false"/>
          <w:spacing w:val="-11"/>
        </w:rPr>
        <w:t xml:space="preserve"> </w:t>
      </w:r>
      <w:r>
        <w:rPr>
          <w:i w:val="false"/>
          <w:spacing w:val="-11"/>
        </w:rPr>
        <w:tab/>
      </w:r>
      <w:r>
        <w:rPr>
          <w:i w:val="false"/>
          <w:spacing w:val="-11"/>
        </w:rPr>
        <w:tab/>
      </w:r>
      <w:r>
        <w:rPr>
          <w:i w:val="false"/>
          <w:spacing w:val="-11"/>
        </w:rPr>
        <w:tab/>
      </w:r>
      <w:r>
        <w:rPr>
          <w:i w:val="false"/>
        </w:rPr>
        <w:t>(1994-1999)</w:t>
      </w:r>
    </w:p>
    <w:p>
      <w:pPr>
        <w:pStyle w:val="style66"/>
        <w:spacing w:before="1"/>
        <w:ind w:left="0"/>
        <w:rPr>
          <w:i w:val="false"/>
          <w:sz w:val="19"/>
        </w:rPr>
      </w:pPr>
    </w:p>
    <w:p>
      <w:pPr>
        <w:pStyle w:val="style66"/>
        <w:rPr>
          <w:b/>
          <w:i w:val="false"/>
        </w:rPr>
      </w:pPr>
    </w:p>
    <w:p>
      <w:pPr>
        <w:pStyle w:val="style66"/>
        <w:ind w:left="0"/>
        <w:rPr>
          <w:b/>
          <w:i w:val="false"/>
          <w:sz w:val="22"/>
          <w:szCs w:val="22"/>
        </w:rPr>
      </w:pPr>
      <w:r>
        <w:rPr>
          <w:b/>
          <w:i w:val="false"/>
          <w:sz w:val="22"/>
          <w:szCs w:val="22"/>
        </w:rPr>
        <w:t>INSTITUTIONS</w:t>
      </w:r>
      <w:r>
        <w:rPr>
          <w:b/>
          <w:i w:val="false"/>
          <w:spacing w:val="-10"/>
          <w:sz w:val="22"/>
          <w:szCs w:val="22"/>
        </w:rPr>
        <w:t xml:space="preserve"> </w:t>
      </w:r>
      <w:r>
        <w:rPr>
          <w:b/>
          <w:i w:val="false"/>
          <w:sz w:val="22"/>
          <w:szCs w:val="22"/>
        </w:rPr>
        <w:t>ATTENDED</w:t>
      </w:r>
    </w:p>
    <w:p>
      <w:pPr>
        <w:pStyle w:val="style66"/>
        <w:spacing w:before="1"/>
        <w:ind w:left="0"/>
        <w:rPr>
          <w:i w:val="false"/>
          <w:sz w:val="19"/>
        </w:rPr>
      </w:pPr>
    </w:p>
    <w:p>
      <w:pPr>
        <w:pStyle w:val="style66"/>
        <w:numPr>
          <w:ilvl w:val="0"/>
          <w:numId w:val="7"/>
        </w:numPr>
        <w:spacing w:lineRule="exact" w:line="237"/>
        <w:rPr>
          <w:i w:val="false"/>
        </w:rPr>
      </w:pPr>
      <w:r>
        <w:rPr>
          <w:i w:val="false"/>
          <w:spacing w:val="-1"/>
        </w:rPr>
        <w:t>University</w:t>
      </w:r>
      <w:r>
        <w:rPr>
          <w:i w:val="false"/>
          <w:spacing w:val="-12"/>
        </w:rPr>
        <w:t xml:space="preserve"> </w:t>
      </w:r>
      <w:r>
        <w:rPr>
          <w:i w:val="false"/>
          <w:spacing w:val="-1"/>
        </w:rPr>
        <w:t>of</w:t>
      </w:r>
      <w:r>
        <w:rPr>
          <w:i w:val="false"/>
          <w:spacing w:val="-11"/>
        </w:rPr>
        <w:t xml:space="preserve"> </w:t>
      </w:r>
      <w:r>
        <w:rPr>
          <w:i w:val="false"/>
          <w:spacing w:val="-1"/>
        </w:rPr>
        <w:t>Jos</w:t>
      </w:r>
      <w:r>
        <w:rPr>
          <w:i w:val="false"/>
          <w:spacing w:val="-9"/>
        </w:rPr>
        <w:t xml:space="preserve"> </w:t>
      </w:r>
      <w:r>
        <w:rPr>
          <w:i w:val="false"/>
          <w:spacing w:val="-9"/>
        </w:rPr>
        <w:tab/>
      </w:r>
      <w:r>
        <w:rPr>
          <w:i w:val="false"/>
          <w:spacing w:val="-9"/>
        </w:rPr>
        <w:tab/>
      </w:r>
      <w:r>
        <w:rPr>
          <w:i w:val="false"/>
          <w:spacing w:val="-9"/>
        </w:rPr>
        <w:tab/>
      </w:r>
      <w:r>
        <w:rPr>
          <w:i w:val="false"/>
          <w:spacing w:val="-9"/>
        </w:rPr>
        <w:tab/>
      </w:r>
      <w:r>
        <w:rPr>
          <w:i w:val="false"/>
          <w:spacing w:val="-9"/>
        </w:rPr>
        <w:tab/>
      </w:r>
      <w:r>
        <w:rPr>
          <w:i w:val="false"/>
          <w:spacing w:val="-9"/>
        </w:rPr>
        <w:tab/>
      </w:r>
      <w:r>
        <w:rPr>
          <w:i w:val="false"/>
          <w:spacing w:val="-9"/>
        </w:rPr>
        <w:tab/>
      </w:r>
      <w:r>
        <w:rPr>
          <w:i w:val="false"/>
          <w:spacing w:val="-1"/>
        </w:rPr>
        <w:t>(2007-2014)</w:t>
      </w:r>
    </w:p>
    <w:p>
      <w:pPr>
        <w:pStyle w:val="style66"/>
        <w:numPr>
          <w:ilvl w:val="0"/>
          <w:numId w:val="7"/>
        </w:numPr>
        <w:spacing w:lineRule="exact" w:line="234"/>
        <w:rPr>
          <w:i w:val="false"/>
        </w:rPr>
      </w:pPr>
      <w:r>
        <w:rPr>
          <w:i w:val="false"/>
          <w:spacing w:val="-1"/>
        </w:rPr>
        <w:t>Plateau</w:t>
      </w:r>
      <w:r>
        <w:rPr>
          <w:i w:val="false"/>
          <w:spacing w:val="-11"/>
        </w:rPr>
        <w:t xml:space="preserve"> </w:t>
      </w:r>
      <w:r>
        <w:rPr>
          <w:i w:val="false"/>
          <w:spacing w:val="-1"/>
        </w:rPr>
        <w:t>State</w:t>
      </w:r>
      <w:r>
        <w:rPr>
          <w:i w:val="false"/>
          <w:spacing w:val="-10"/>
        </w:rPr>
        <w:t xml:space="preserve"> </w:t>
      </w:r>
      <w:r>
        <w:rPr>
          <w:i w:val="false"/>
          <w:spacing w:val="-1"/>
        </w:rPr>
        <w:t>Polytechnic</w:t>
      </w:r>
      <w:r>
        <w:rPr>
          <w:i w:val="false"/>
          <w:spacing w:val="-11"/>
        </w:rPr>
        <w:t xml:space="preserve"> </w:t>
      </w:r>
      <w:r>
        <w:rPr>
          <w:i w:val="false"/>
          <w:spacing w:val="-1"/>
        </w:rPr>
        <w:t>Jos</w:t>
      </w:r>
      <w:r>
        <w:rPr>
          <w:i w:val="false"/>
          <w:spacing w:val="-10"/>
        </w:rPr>
        <w:t xml:space="preserve"> </w:t>
      </w:r>
      <w:r>
        <w:rPr>
          <w:i w:val="false"/>
          <w:spacing w:val="-10"/>
        </w:rPr>
        <w:tab/>
      </w:r>
      <w:r>
        <w:rPr>
          <w:i w:val="false"/>
          <w:spacing w:val="-10"/>
        </w:rPr>
        <w:tab/>
      </w:r>
      <w:r>
        <w:rPr>
          <w:i w:val="false"/>
          <w:spacing w:val="-10"/>
        </w:rPr>
        <w:tab/>
      </w:r>
      <w:r>
        <w:rPr>
          <w:i w:val="false"/>
          <w:spacing w:val="-10"/>
        </w:rPr>
        <w:tab/>
      </w:r>
      <w:r>
        <w:rPr>
          <w:i w:val="false"/>
          <w:spacing w:val="-10"/>
        </w:rPr>
        <w:tab/>
      </w:r>
      <w:r>
        <w:rPr>
          <w:i w:val="false"/>
          <w:spacing w:val="-10"/>
        </w:rPr>
        <w:tab/>
      </w:r>
      <w:r>
        <w:rPr>
          <w:i w:val="false"/>
          <w:spacing w:val="-1"/>
        </w:rPr>
        <w:t>(2005-2007)</w:t>
      </w:r>
    </w:p>
    <w:p>
      <w:pPr>
        <w:pStyle w:val="style66"/>
        <w:numPr>
          <w:ilvl w:val="0"/>
          <w:numId w:val="7"/>
        </w:numPr>
        <w:spacing w:before="1" w:lineRule="auto" w:line="235"/>
        <w:ind w:right="1"/>
        <w:rPr>
          <w:i w:val="false"/>
          <w:spacing w:val="1"/>
        </w:rPr>
      </w:pPr>
      <w:r>
        <w:rPr>
          <w:i w:val="false"/>
        </w:rPr>
        <w:t xml:space="preserve">Government Secondary School </w:t>
      </w:r>
      <w:r>
        <w:rPr>
          <w:i w:val="false"/>
        </w:rPr>
        <w:t>Gudi</w:t>
      </w:r>
      <w:r>
        <w:rPr>
          <w:i w:val="false"/>
        </w:rPr>
        <w:t xml:space="preserve">, Nasarawa State. </w:t>
      </w:r>
      <w:r>
        <w:rPr>
          <w:i w:val="false"/>
        </w:rPr>
        <w:tab/>
      </w:r>
      <w:r>
        <w:rPr>
          <w:i w:val="false"/>
        </w:rPr>
        <w:tab/>
      </w:r>
      <w:r>
        <w:rPr>
          <w:i w:val="false"/>
        </w:rPr>
        <w:tab/>
      </w:r>
      <w:r>
        <w:rPr>
          <w:i w:val="false"/>
        </w:rPr>
        <w:t>(2003-2004)</w:t>
      </w:r>
      <w:r>
        <w:rPr>
          <w:i w:val="false"/>
          <w:spacing w:val="1"/>
        </w:rPr>
        <w:t xml:space="preserve"> </w:t>
      </w:r>
    </w:p>
    <w:p>
      <w:pPr>
        <w:pStyle w:val="style66"/>
        <w:numPr>
          <w:ilvl w:val="0"/>
          <w:numId w:val="7"/>
        </w:numPr>
        <w:spacing w:before="1" w:lineRule="auto" w:line="235"/>
        <w:ind w:right="1"/>
        <w:rPr>
          <w:i w:val="false"/>
        </w:rPr>
      </w:pPr>
      <w:r>
        <w:rPr>
          <w:i w:val="false"/>
          <w:spacing w:val="-1"/>
        </w:rPr>
        <w:t>Army</w:t>
      </w:r>
      <w:r>
        <w:rPr>
          <w:i w:val="false"/>
          <w:spacing w:val="-11"/>
        </w:rPr>
        <w:t xml:space="preserve"> </w:t>
      </w:r>
      <w:r>
        <w:rPr>
          <w:i w:val="false"/>
          <w:spacing w:val="-1"/>
        </w:rPr>
        <w:t>Children</w:t>
      </w:r>
      <w:r>
        <w:rPr>
          <w:i w:val="false"/>
          <w:spacing w:val="-11"/>
        </w:rPr>
        <w:t xml:space="preserve"> </w:t>
      </w:r>
      <w:r>
        <w:rPr>
          <w:i w:val="false"/>
          <w:spacing w:val="-1"/>
        </w:rPr>
        <w:t>School</w:t>
      </w:r>
      <w:r>
        <w:rPr>
          <w:i w:val="false"/>
          <w:spacing w:val="-11"/>
        </w:rPr>
        <w:t xml:space="preserve"> </w:t>
      </w:r>
      <w:r>
        <w:rPr>
          <w:i w:val="false"/>
          <w:spacing w:val="-1"/>
        </w:rPr>
        <w:t>Sani</w:t>
      </w:r>
      <w:r>
        <w:rPr>
          <w:i w:val="false"/>
          <w:spacing w:val="-10"/>
        </w:rPr>
        <w:t xml:space="preserve"> </w:t>
      </w:r>
      <w:r>
        <w:rPr>
          <w:i w:val="false"/>
          <w:spacing w:val="-1"/>
        </w:rPr>
        <w:t>Abacha</w:t>
      </w:r>
      <w:r>
        <w:rPr>
          <w:i w:val="false"/>
          <w:spacing w:val="-11"/>
        </w:rPr>
        <w:t xml:space="preserve"> </w:t>
      </w:r>
      <w:r>
        <w:rPr>
          <w:i w:val="false"/>
          <w:spacing w:val="-1"/>
        </w:rPr>
        <w:t>Barracks</w:t>
      </w:r>
      <w:r>
        <w:rPr>
          <w:i w:val="false"/>
          <w:spacing w:val="-9"/>
        </w:rPr>
        <w:t xml:space="preserve"> </w:t>
      </w:r>
      <w:r>
        <w:rPr>
          <w:i w:val="false"/>
        </w:rPr>
        <w:t>Asokoro</w:t>
      </w:r>
      <w:r>
        <w:rPr>
          <w:i w:val="false"/>
          <w:spacing w:val="-10"/>
        </w:rPr>
        <w:t xml:space="preserve"> </w:t>
      </w:r>
      <w:r>
        <w:rPr>
          <w:i w:val="false"/>
        </w:rPr>
        <w:t>Abuja</w:t>
      </w:r>
      <w:r>
        <w:rPr>
          <w:i w:val="false"/>
          <w:spacing w:val="-11"/>
        </w:rPr>
        <w:t xml:space="preserve"> </w:t>
      </w:r>
      <w:r>
        <w:rPr>
          <w:i w:val="false"/>
          <w:spacing w:val="-11"/>
        </w:rPr>
        <w:tab/>
      </w:r>
      <w:r>
        <w:rPr>
          <w:i w:val="false"/>
          <w:spacing w:val="-11"/>
        </w:rPr>
        <w:tab/>
      </w:r>
      <w:r>
        <w:rPr>
          <w:i w:val="false"/>
        </w:rPr>
        <w:t>(1994-1999)</w:t>
      </w:r>
    </w:p>
    <w:p>
      <w:pPr>
        <w:pStyle w:val="style66"/>
        <w:spacing w:before="1" w:lineRule="exact" w:line="237"/>
        <w:ind w:left="0"/>
        <w:rPr>
          <w:b/>
          <w:i w:val="false"/>
        </w:rPr>
      </w:pPr>
    </w:p>
    <w:p>
      <w:pPr>
        <w:pStyle w:val="style66"/>
        <w:spacing w:before="1" w:lineRule="exact" w:line="237"/>
        <w:ind w:left="0"/>
        <w:rPr>
          <w:b/>
          <w:i w:val="false"/>
        </w:rPr>
      </w:pPr>
      <w:r>
        <w:rPr>
          <w:b/>
          <w:i w:val="false"/>
        </w:rPr>
        <w:t>HOBBIES</w:t>
      </w:r>
    </w:p>
    <w:p>
      <w:pPr>
        <w:pStyle w:val="style66"/>
        <w:spacing w:before="1" w:lineRule="exact" w:line="237"/>
        <w:ind w:left="0"/>
        <w:rPr>
          <w:b/>
          <w:i w:val="false"/>
        </w:rPr>
      </w:pPr>
    </w:p>
    <w:p>
      <w:pPr>
        <w:pStyle w:val="style66"/>
        <w:spacing w:lineRule="exact" w:line="237"/>
        <w:rPr>
          <w:i w:val="false"/>
        </w:rPr>
      </w:pPr>
      <w:r>
        <w:rPr>
          <w:i w:val="false"/>
          <w:spacing w:val="-1"/>
        </w:rPr>
        <w:t>Reading,</w:t>
      </w:r>
      <w:r>
        <w:rPr>
          <w:i w:val="false"/>
          <w:spacing w:val="-1"/>
          <w:lang w:val="en-GB"/>
        </w:rPr>
        <w:t xml:space="preserve"> </w:t>
      </w:r>
      <w:r>
        <w:rPr>
          <w:i w:val="false"/>
          <w:spacing w:val="-11"/>
        </w:rPr>
        <w:t xml:space="preserve"> </w:t>
      </w:r>
      <w:r>
        <w:rPr>
          <w:i w:val="false"/>
          <w:spacing w:val="-1"/>
        </w:rPr>
        <w:t>Music,</w:t>
      </w:r>
      <w:r>
        <w:rPr>
          <w:i w:val="false"/>
          <w:spacing w:val="-11"/>
        </w:rPr>
        <w:t xml:space="preserve"> </w:t>
      </w:r>
      <w:r>
        <w:rPr>
          <w:i w:val="false"/>
        </w:rPr>
        <w:t>Travelling</w:t>
      </w:r>
      <w:r>
        <w:rPr>
          <w:i w:val="false"/>
          <w:spacing w:val="-11"/>
        </w:rPr>
        <w:t xml:space="preserve"> </w:t>
      </w:r>
      <w:r>
        <w:rPr>
          <w:i w:val="false"/>
        </w:rPr>
        <w:t>and</w:t>
      </w:r>
      <w:r>
        <w:rPr>
          <w:i w:val="false"/>
          <w:spacing w:val="-12"/>
        </w:rPr>
        <w:t xml:space="preserve"> </w:t>
      </w:r>
      <w:r>
        <w:rPr>
          <w:i w:val="false"/>
        </w:rPr>
        <w:t>Swimming.</w:t>
      </w:r>
    </w:p>
    <w:p>
      <w:pPr>
        <w:pStyle w:val="style66"/>
        <w:ind w:left="0"/>
        <w:rPr>
          <w:i w:val="false"/>
          <w:sz w:val="19"/>
        </w:rPr>
      </w:pPr>
    </w:p>
    <w:p>
      <w:pPr>
        <w:pStyle w:val="style66"/>
        <w:spacing w:lineRule="exact" w:line="237"/>
        <w:rPr>
          <w:b/>
          <w:i w:val="false"/>
        </w:rPr>
      </w:pPr>
    </w:p>
    <w:p>
      <w:pPr>
        <w:pStyle w:val="style66"/>
        <w:spacing w:lineRule="exact" w:line="237"/>
        <w:ind w:left="0"/>
        <w:rPr>
          <w:b/>
          <w:i w:val="false"/>
        </w:rPr>
      </w:pPr>
      <w:r>
        <w:rPr>
          <w:b/>
          <w:i w:val="false"/>
        </w:rPr>
        <w:t>REFEREES</w:t>
      </w:r>
    </w:p>
    <w:p>
      <w:pPr>
        <w:pStyle w:val="style66"/>
        <w:spacing w:lineRule="exact" w:line="237"/>
        <w:ind w:left="0"/>
        <w:rPr>
          <w:b/>
          <w:i w:val="false"/>
        </w:rPr>
      </w:pPr>
      <w:r>
        <w:rPr>
          <w:b/>
          <w:i w:val="false"/>
          <w:lang w:val="en-US"/>
        </w:rPr>
        <w:t xml:space="preserve"> </w:t>
      </w:r>
    </w:p>
    <w:p>
      <w:pPr>
        <w:pStyle w:val="style66"/>
        <w:spacing w:lineRule="exact" w:line="237"/>
        <w:ind w:left="0"/>
        <w:rPr>
          <w:b/>
          <w:i w:val="false"/>
        </w:rPr>
      </w:pPr>
      <w:r>
        <w:rPr>
          <w:b/>
          <w:i w:val="false"/>
          <w:lang w:val="en-US"/>
        </w:rPr>
        <w:t xml:space="preserve">    • </w:t>
      </w:r>
      <w:r>
        <w:rPr>
          <w:b/>
          <w:i w:val="false"/>
        </w:rPr>
        <w:t xml:space="preserve">Mrs. Grace </w:t>
      </w:r>
      <w:r>
        <w:rPr>
          <w:b/>
          <w:i w:val="false"/>
        </w:rPr>
        <w:t>Rinkat</w:t>
      </w:r>
    </w:p>
    <w:p>
      <w:pPr>
        <w:pStyle w:val="style66"/>
        <w:spacing w:before="1" w:lineRule="auto" w:line="235"/>
        <w:ind w:left="200" w:right="2864" w:hanging="100"/>
        <w:rPr>
          <w:i w:val="false"/>
        </w:rPr>
      </w:pPr>
      <w:r>
        <w:rPr>
          <w:i w:val="false"/>
        </w:rPr>
        <w:t xml:space="preserve"> </w:t>
      </w:r>
      <w:r>
        <w:rPr>
          <w:i w:val="false"/>
        </w:rPr>
        <w:t>Burea</w:t>
      </w:r>
      <w:r>
        <w:rPr>
          <w:i w:val="false"/>
        </w:rPr>
        <w:t xml:space="preserve"> of Statistic, </w:t>
      </w:r>
    </w:p>
    <w:p>
      <w:pPr>
        <w:pStyle w:val="style66"/>
        <w:spacing w:before="1" w:lineRule="auto" w:line="235"/>
        <w:ind w:left="200" w:right="2864" w:hanging="100"/>
        <w:rPr>
          <w:i w:val="false"/>
        </w:rPr>
      </w:pPr>
      <w:r>
        <w:rPr>
          <w:i w:val="false"/>
        </w:rPr>
        <w:t xml:space="preserve"> Akwanga Nasarawa State, Abuja.</w:t>
      </w:r>
    </w:p>
    <w:p>
      <w:pPr>
        <w:pStyle w:val="style66"/>
        <w:spacing w:lineRule="exact" w:line="234"/>
        <w:ind w:left="200"/>
        <w:rPr>
          <w:b/>
        </w:rPr>
      </w:pPr>
      <w:r>
        <w:rPr>
          <w:b/>
        </w:rPr>
        <w:t>0</w:t>
      </w:r>
      <w:r>
        <w:rPr>
          <w:b/>
        </w:rPr>
        <w:t>8099192559</w:t>
      </w:r>
    </w:p>
    <w:p>
      <w:pPr>
        <w:pStyle w:val="style66"/>
        <w:spacing w:lineRule="exact" w:line="234"/>
        <w:ind w:left="200"/>
        <w:rPr>
          <w:b/>
        </w:rPr>
      </w:pPr>
    </w:p>
    <w:p>
      <w:pPr>
        <w:pStyle w:val="style66"/>
        <w:spacing w:before="75" w:lineRule="exact" w:line="237"/>
        <w:ind w:left="0"/>
        <w:rPr>
          <w:b/>
          <w:i w:val="false"/>
          <w:lang w:val="en-GB"/>
        </w:rPr>
      </w:pPr>
      <w:r>
        <w:rPr>
          <w:b/>
          <w:i w:val="false"/>
          <w:lang w:val="en-GB"/>
        </w:rPr>
        <w:t xml:space="preserve">  </w:t>
      </w:r>
      <w:r>
        <w:rPr>
          <w:b/>
          <w:i w:val="false"/>
          <w:lang w:val="en-GB"/>
        </w:rPr>
        <w:t xml:space="preserve"> </w:t>
      </w:r>
      <w:r>
        <w:rPr>
          <w:b/>
          <w:i w:val="false"/>
          <w:lang w:val="en-US"/>
        </w:rPr>
        <w:t xml:space="preserve">• Apst. </w:t>
      </w:r>
      <w:r>
        <w:rPr>
          <w:b/>
          <w:i w:val="false"/>
          <w:lang w:val="en-GB"/>
        </w:rPr>
        <w:t>EMM</w:t>
      </w:r>
      <w:r>
        <w:rPr>
          <w:b/>
          <w:i w:val="false"/>
          <w:lang w:val="en-GB"/>
        </w:rPr>
        <w:t>ANUEL MAKARIOS</w:t>
      </w:r>
    </w:p>
    <w:p>
      <w:pPr>
        <w:pStyle w:val="style66"/>
        <w:spacing w:before="75" w:lineRule="exact" w:line="237"/>
        <w:ind w:left="0"/>
        <w:rPr>
          <w:b/>
          <w:i w:val="false"/>
          <w:lang w:val="en-GB"/>
        </w:rPr>
      </w:pPr>
      <w:r>
        <w:rPr>
          <w:b/>
          <w:i w:val="false"/>
          <w:lang w:val="en-GB"/>
        </w:rPr>
        <w:t xml:space="preserve">   </w:t>
      </w:r>
      <w:r>
        <w:rPr>
          <w:b/>
          <w:i w:val="false"/>
          <w:lang w:val="en-GB"/>
        </w:rPr>
        <w:t>AP</w:t>
      </w:r>
      <w:r>
        <w:rPr>
          <w:b/>
          <w:i w:val="false"/>
          <w:lang w:val="en-GB"/>
        </w:rPr>
        <w:t>t</w:t>
      </w:r>
      <w:r>
        <w:rPr>
          <w:b/>
          <w:i w:val="false"/>
          <w:lang w:val="en-GB"/>
        </w:rPr>
        <w:t xml:space="preserve"> @</w:t>
      </w:r>
      <w:r>
        <w:rPr>
          <w:b/>
          <w:i w:val="false"/>
          <w:lang w:val="en-GB"/>
        </w:rPr>
        <w:t xml:space="preserve"> </w:t>
      </w:r>
      <w:r>
        <w:rPr>
          <w:b/>
          <w:i w:val="false"/>
          <w:lang w:val="en-GB"/>
        </w:rPr>
        <w:t xml:space="preserve">Legend </w:t>
      </w:r>
      <w:r>
        <w:rPr>
          <w:b/>
          <w:i w:val="false"/>
          <w:lang w:val="en-GB"/>
        </w:rPr>
        <w:t>City</w:t>
      </w:r>
    </w:p>
    <w:p>
      <w:pPr>
        <w:pStyle w:val="style66"/>
        <w:spacing w:before="75" w:lineRule="exact" w:line="237"/>
        <w:ind w:left="0"/>
        <w:rPr>
          <w:b/>
          <w:i w:val="false"/>
        </w:rPr>
      </w:pPr>
      <w:r>
        <w:rPr>
          <w:b/>
          <w:i w:val="false"/>
          <w:lang w:val="en-GB"/>
        </w:rPr>
        <w:t xml:space="preserve">  </w:t>
      </w:r>
      <w:r>
        <w:rPr>
          <w:b/>
          <w:i w:val="false"/>
          <w:lang w:val="en-GB"/>
        </w:rPr>
        <w:t xml:space="preserve"> </w:t>
      </w:r>
      <w:r>
        <w:rPr>
          <w:b/>
          <w:i w:val="false"/>
          <w:lang w:val="en-GB"/>
        </w:rPr>
        <w:t xml:space="preserve"> </w:t>
      </w:r>
      <w:r>
        <w:rPr>
          <w:b/>
          <w:i w:val="false"/>
          <w:lang w:val="en-GB"/>
        </w:rPr>
        <w:t>0812 802 2548</w:t>
      </w:r>
    </w:p>
    <w:p>
      <w:pPr>
        <w:pStyle w:val="style66"/>
        <w:spacing w:before="75" w:lineRule="exact" w:line="237"/>
        <w:ind w:left="0"/>
        <w:rPr>
          <w:b/>
        </w:rPr>
      </w:pPr>
      <w:r>
        <w:rPr>
          <w:i w:val="false"/>
        </w:rPr>
        <w:t xml:space="preserve"> </w:t>
      </w:r>
    </w:p>
    <w:p>
      <w:pPr>
        <w:pStyle w:val="style66"/>
        <w:numPr>
          <w:ilvl w:val="0"/>
          <w:numId w:val="0"/>
        </w:numPr>
        <w:spacing w:lineRule="exact" w:line="237"/>
        <w:ind w:left="0"/>
        <w:rPr>
          <w:b/>
          <w:i w:val="false"/>
        </w:rPr>
      </w:pPr>
      <w:r>
        <w:rPr>
          <w:b/>
          <w:i w:val="false"/>
          <w:lang w:val="en-GB"/>
        </w:rPr>
        <w:t xml:space="preserve">  </w:t>
      </w:r>
      <w:r>
        <w:rPr>
          <w:b/>
          <w:i w:val="false"/>
          <w:lang w:val="en-US"/>
        </w:rPr>
        <w:t xml:space="preserve">  </w:t>
      </w:r>
    </w:p>
    <w:p>
      <w:pPr>
        <w:pStyle w:val="style66"/>
        <w:spacing w:before="1" w:lineRule="auto" w:line="235"/>
        <w:ind w:right="4043"/>
        <w:rPr>
          <w:i w:val="false"/>
        </w:rPr>
      </w:pPr>
    </w:p>
    <w:p>
      <w:pPr>
        <w:pStyle w:val="style66"/>
        <w:spacing w:before="1" w:lineRule="auto" w:line="235"/>
        <w:ind w:right="4043"/>
        <w:rPr>
          <w:i w:val="false"/>
        </w:rPr>
      </w:pPr>
    </w:p>
    <w:p>
      <w:pPr>
        <w:pStyle w:val="style66"/>
        <w:spacing w:before="1" w:lineRule="auto" w:line="235"/>
        <w:ind w:right="4043"/>
        <w:rPr>
          <w:i w:val="false"/>
        </w:rPr>
      </w:pPr>
    </w:p>
    <w:p>
      <w:pPr>
        <w:pStyle w:val="style66"/>
        <w:spacing w:before="1" w:lineRule="auto" w:line="235"/>
        <w:ind w:right="4043"/>
        <w:rPr>
          <w:i w:val="false"/>
        </w:rPr>
      </w:pPr>
    </w:p>
    <w:p>
      <w:pPr>
        <w:pStyle w:val="style66"/>
        <w:spacing w:before="1" w:lineRule="auto" w:line="235"/>
        <w:ind w:right="4043"/>
        <w:rPr>
          <w:i w:val="false"/>
        </w:rPr>
      </w:pPr>
    </w:p>
    <w:p>
      <w:pPr>
        <w:pStyle w:val="style66"/>
        <w:spacing w:before="1" w:lineRule="auto" w:line="235"/>
        <w:ind w:right="4043"/>
        <w:rPr>
          <w:i w:val="false"/>
        </w:rPr>
      </w:pPr>
    </w:p>
    <w:p>
      <w:pPr>
        <w:pStyle w:val="style66"/>
        <w:spacing w:before="1" w:lineRule="auto" w:line="235"/>
        <w:ind w:right="4043"/>
        <w:rPr>
          <w:i w:val="false"/>
        </w:rPr>
      </w:pPr>
    </w:p>
    <w:p>
      <w:pPr>
        <w:pStyle w:val="style66"/>
        <w:spacing w:before="1" w:lineRule="auto" w:line="235"/>
        <w:ind w:right="4043"/>
        <w:rPr>
          <w:i w:val="false"/>
        </w:rPr>
      </w:pP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r>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t xml:space="preserve"> </w:t>
      </w: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r>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t xml:space="preserve">                                                                                  </w:t>
      </w: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p>
    <w:p>
      <w:pPr>
        <w:pStyle w:val="style0"/>
        <w:autoSpaceDE w:val="false"/>
        <w:autoSpaceDN w:val="false"/>
        <w:spacing w:after="200" w:lineRule="auto" w:line="259"/>
        <w:jc w:val="both"/>
        <w:rPr>
          <w:rFonts w:ascii="Times New Roman" w:cs="Times New Roman" w:eastAsia="Calibri" w:hAnsi="Times New Roman" w:hint="default"/>
          <w:b w:val="false"/>
          <w:bCs w:val="false"/>
          <w:i w:val="false"/>
          <w:iCs w:val="false"/>
          <w:color w:val="auto"/>
          <w:sz w:val="28"/>
          <w:szCs w:val="28"/>
          <w:highlight w:val="none"/>
          <w:vertAlign w:val="baseline"/>
          <w:em w:val="none"/>
          <w:lang w:val="en-US" w:eastAsia="en-US"/>
        </w:rPr>
      </w:pPr>
    </w:p>
    <w:p>
      <w:pPr>
        <w:pStyle w:val="style0"/>
        <w:autoSpaceDE w:val="false"/>
        <w:autoSpaceDN w:val="false"/>
        <w:spacing w:after="200" w:lineRule="auto" w:line="259"/>
        <w:jc w:val="both"/>
        <w:rPr>
          <w:i w:val="false"/>
          <w:sz w:val="36"/>
          <w:szCs w:val="36"/>
        </w:rPr>
      </w:pPr>
      <w:r>
        <w:rPr>
          <w:i w:val="false"/>
          <w:sz w:val="40"/>
          <w:szCs w:val="40"/>
          <w:lang w:val="en-US"/>
        </w:rPr>
        <w:t xml:space="preserve">                                                          New Jerusalem </w:t>
      </w:r>
    </w:p>
    <w:p>
      <w:pPr>
        <w:pStyle w:val="style0"/>
        <w:autoSpaceDE w:val="false"/>
        <w:autoSpaceDN w:val="false"/>
        <w:spacing w:after="200" w:lineRule="auto" w:line="259"/>
        <w:ind w:left="5760"/>
        <w:jc w:val="both"/>
        <w:rPr>
          <w:i w:val="false"/>
          <w:sz w:val="36"/>
          <w:szCs w:val="36"/>
        </w:rPr>
      </w:pPr>
      <w:r>
        <w:rPr>
          <w:rFonts w:ascii="Times New Roman" w:cs="Times New Roman" w:eastAsia="Calibri" w:hAnsi="Times New Roman" w:hint="default"/>
          <w:b w:val="false"/>
          <w:bCs w:val="false"/>
          <w:i w:val="false"/>
          <w:iCs w:val="false"/>
          <w:color w:val="auto"/>
          <w:sz w:val="44"/>
          <w:szCs w:val="44"/>
          <w:highlight w:val="none"/>
          <w:vertAlign w:val="baseline"/>
          <w:em w:val="none"/>
          <w:lang w:val="en-US" w:eastAsia="en-US"/>
        </w:rPr>
        <w:t>Behind Legend City,</w:t>
      </w:r>
    </w:p>
    <w:p>
      <w:pPr>
        <w:pStyle w:val="style0"/>
        <w:autoSpaceDE w:val="false"/>
        <w:autoSpaceDN w:val="false"/>
        <w:spacing w:after="200" w:lineRule="auto" w:line="259"/>
        <w:ind w:left="5760"/>
        <w:jc w:val="both"/>
        <w:rPr>
          <w:i w:val="false"/>
          <w:sz w:val="36"/>
          <w:szCs w:val="36"/>
        </w:rPr>
      </w:pPr>
      <w:r>
        <w:rPr>
          <w:rFonts w:ascii="Times New Roman" w:cs="Times New Roman" w:eastAsia="Calibri" w:hAnsi="Times New Roman" w:hint="default"/>
          <w:b w:val="false"/>
          <w:bCs w:val="false"/>
          <w:i w:val="false"/>
          <w:iCs w:val="false"/>
          <w:color w:val="auto"/>
          <w:sz w:val="44"/>
          <w:szCs w:val="44"/>
          <w:highlight w:val="none"/>
          <w:vertAlign w:val="baseline"/>
          <w:em w:val="none"/>
          <w:lang w:val="en-US" w:eastAsia="en-US"/>
        </w:rPr>
        <w:t>Damaturu,</w:t>
      </w:r>
    </w:p>
    <w:p>
      <w:pPr>
        <w:pStyle w:val="style0"/>
        <w:autoSpaceDE w:val="false"/>
        <w:autoSpaceDN w:val="false"/>
        <w:spacing w:after="200" w:lineRule="auto" w:line="259"/>
        <w:ind w:left="5760"/>
        <w:jc w:val="both"/>
        <w:rPr>
          <w:i w:val="false"/>
          <w:sz w:val="36"/>
          <w:szCs w:val="36"/>
        </w:rPr>
      </w:pPr>
      <w:r>
        <w:rPr>
          <w:rFonts w:ascii="Times New Roman" w:cs="Times New Roman" w:eastAsia="Calibri" w:hAnsi="Times New Roman" w:hint="default"/>
          <w:b w:val="false"/>
          <w:bCs w:val="false"/>
          <w:i w:val="false"/>
          <w:iCs w:val="false"/>
          <w:color w:val="auto"/>
          <w:sz w:val="44"/>
          <w:szCs w:val="44"/>
          <w:highlight w:val="none"/>
          <w:vertAlign w:val="baseline"/>
          <w:em w:val="none"/>
          <w:lang w:val="en-US" w:eastAsia="en-US"/>
        </w:rPr>
        <w:t>Yobe State ,</w:t>
      </w:r>
    </w:p>
    <w:p>
      <w:pPr>
        <w:pStyle w:val="style0"/>
        <w:autoSpaceDE w:val="false"/>
        <w:autoSpaceDN w:val="false"/>
        <w:spacing w:after="200" w:lineRule="auto" w:line="259"/>
        <w:ind w:left="5760"/>
        <w:jc w:val="both"/>
        <w:rPr>
          <w:i w:val="false"/>
          <w:sz w:val="36"/>
          <w:szCs w:val="36"/>
        </w:rPr>
      </w:pPr>
      <w:r>
        <w:rPr>
          <w:rFonts w:ascii="Calibri" w:cs="Times New Roman" w:eastAsia="宋体" w:hAnsi="Calibri" w:hint="default"/>
          <w:b w:val="false"/>
          <w:bCs w:val="false"/>
          <w:i w:val="false"/>
          <w:iCs w:val="false"/>
          <w:color w:val="auto"/>
          <w:sz w:val="48"/>
          <w:szCs w:val="48"/>
          <w:highlight w:val="none"/>
          <w:vertAlign w:val="baseline"/>
          <w:em w:val="none"/>
          <w:lang w:val="en-US" w:eastAsia="zh-CN"/>
        </w:rPr>
        <w:t>Nigeria .</w:t>
      </w:r>
    </w:p>
    <w:p>
      <w:pPr>
        <w:pStyle w:val="style0"/>
        <w:autoSpaceDE w:val="false"/>
        <w:autoSpaceDN w:val="false"/>
        <w:spacing w:after="200" w:lineRule="auto" w:line="259"/>
        <w:ind w:left="5760"/>
        <w:jc w:val="both"/>
        <w:rPr>
          <w:i w:val="false"/>
          <w:sz w:val="36"/>
          <w:szCs w:val="36"/>
        </w:rPr>
      </w:pPr>
      <w:r>
        <w:rPr>
          <w:rFonts w:ascii="Times New Roman" w:cs="Times New Roman" w:eastAsia="Calibri" w:hAnsi="Times New Roman" w:hint="default"/>
          <w:b w:val="false"/>
          <w:bCs w:val="false"/>
          <w:i w:val="false"/>
          <w:iCs w:val="false"/>
          <w:color w:val="auto"/>
          <w:sz w:val="44"/>
          <w:szCs w:val="44"/>
          <w:highlight w:val="none"/>
          <w:vertAlign w:val="baseline"/>
          <w:em w:val="none"/>
          <w:lang w:val="en-US" w:eastAsia="en-US"/>
        </w:rPr>
        <w:t>10th Nov,  2025.</w:t>
      </w:r>
    </w:p>
    <w:p>
      <w:pPr>
        <w:pStyle w:val="style0"/>
        <w:autoSpaceDE w:val="false"/>
        <w:autoSpaceDN w:val="false"/>
        <w:spacing w:after="200" w:lineRule="auto" w:line="259"/>
        <w:jc w:val="both"/>
        <w:rPr>
          <w:i w:val="false"/>
          <w:sz w:val="36"/>
          <w:szCs w:val="36"/>
        </w:rPr>
      </w:pPr>
    </w:p>
    <w:p>
      <w:pPr>
        <w:pStyle w:val="style0"/>
        <w:autoSpaceDE w:val="false"/>
        <w:autoSpaceDN w:val="false"/>
        <w:spacing w:after="200" w:lineRule="auto" w:line="259"/>
        <w:jc w:val="both"/>
        <w:rPr>
          <w:i w:val="false"/>
          <w:sz w:val="36"/>
          <w:szCs w:val="36"/>
        </w:rPr>
      </w:pPr>
      <w:r>
        <w:rPr>
          <w:rFonts w:ascii="Calibri" w:cs="Times New Roman" w:eastAsia="Calibri" w:hAnsi="Times New Roman" w:hint="default"/>
          <w:b w:val="false"/>
          <w:bCs w:val="false"/>
          <w:i w:val="false"/>
          <w:iCs w:val="false"/>
          <w:color w:val="auto"/>
          <w:sz w:val="44"/>
          <w:szCs w:val="44"/>
          <w:highlight w:val="none"/>
          <w:vertAlign w:val="baseline"/>
          <w:em w:val="none"/>
          <w:lang w:val="en-US" w:eastAsia="en-US"/>
        </w:rPr>
        <w:t>Through the HR,</w:t>
      </w:r>
    </w:p>
    <w:p>
      <w:pPr>
        <w:pStyle w:val="style0"/>
        <w:autoSpaceDE w:val="false"/>
        <w:autoSpaceDN w:val="false"/>
        <w:spacing w:after="200" w:lineRule="auto" w:line="259"/>
        <w:jc w:val="both"/>
        <w:rPr>
          <w:i w:val="false"/>
        </w:rPr>
      </w:pPr>
      <w:r>
        <w:rPr>
          <w:rFonts w:ascii="Calibri" w:cs="Times New Roman" w:eastAsia="Calibri" w:hAnsi="Times New Roman" w:hint="default"/>
          <w:b w:val="false"/>
          <w:bCs w:val="false"/>
          <w:i w:val="false"/>
          <w:iCs w:val="false"/>
          <w:color w:val="auto"/>
          <w:sz w:val="44"/>
          <w:szCs w:val="44"/>
          <w:highlight w:val="none"/>
          <w:vertAlign w:val="baseline"/>
          <w:em w:val="none"/>
          <w:lang w:val="en-US" w:eastAsia="en-US"/>
        </w:rPr>
        <w:t>To the Managing Director,</w:t>
      </w:r>
    </w:p>
    <w:p>
      <w:pPr>
        <w:pStyle w:val="style0"/>
        <w:autoSpaceDE w:val="false"/>
        <w:autoSpaceDN w:val="false"/>
        <w:spacing w:after="160" w:lineRule="auto" w:line="259"/>
        <w:jc w:val="both"/>
        <w:rPr>
          <w:i w:val="false"/>
          <w:sz w:val="44"/>
          <w:szCs w:val="44"/>
          <w:lang w:val="en-US"/>
        </w:rPr>
      </w:pPr>
      <w:r>
        <w:rPr>
          <w:i w:val="false"/>
          <w:sz w:val="44"/>
          <w:szCs w:val="44"/>
          <w:lang w:val="en-US"/>
        </w:rPr>
        <w:t>Zedasta Visa Consulting services,</w:t>
      </w:r>
    </w:p>
    <w:p>
      <w:pPr>
        <w:pStyle w:val="style0"/>
        <w:autoSpaceDE w:val="false"/>
        <w:autoSpaceDN w:val="false"/>
        <w:spacing w:after="160" w:lineRule="auto" w:line="259"/>
        <w:jc w:val="both"/>
        <w:rPr>
          <w:i w:val="false"/>
          <w:sz w:val="44"/>
          <w:szCs w:val="44"/>
          <w:lang w:val="en-US"/>
        </w:rPr>
      </w:pPr>
      <w:r>
        <w:rPr>
          <w:i w:val="false"/>
          <w:sz w:val="44"/>
          <w:szCs w:val="44"/>
          <w:lang w:val="en-US"/>
        </w:rPr>
        <w:t>Block 51 ,Kosofe Road ,</w:t>
      </w:r>
    </w:p>
    <w:p>
      <w:pPr>
        <w:pStyle w:val="style0"/>
        <w:autoSpaceDE w:val="false"/>
        <w:autoSpaceDN w:val="false"/>
        <w:spacing w:after="160" w:lineRule="auto" w:line="259"/>
        <w:jc w:val="both"/>
        <w:rPr>
          <w:i w:val="false"/>
          <w:sz w:val="44"/>
          <w:szCs w:val="44"/>
          <w:lang w:val="en-US"/>
        </w:rPr>
      </w:pPr>
      <w:r>
        <w:rPr>
          <w:i w:val="false"/>
          <w:sz w:val="44"/>
          <w:szCs w:val="44"/>
          <w:lang w:val="en-US"/>
        </w:rPr>
        <w:t>Dolphin estate ,</w:t>
      </w:r>
    </w:p>
    <w:p>
      <w:pPr>
        <w:pStyle w:val="style0"/>
        <w:autoSpaceDE w:val="false"/>
        <w:autoSpaceDN w:val="false"/>
        <w:spacing w:after="160" w:lineRule="auto" w:line="259"/>
        <w:jc w:val="both"/>
        <w:rPr>
          <w:i w:val="false"/>
          <w:sz w:val="44"/>
          <w:szCs w:val="44"/>
          <w:lang w:val="en-US"/>
        </w:rPr>
      </w:pPr>
      <w:r>
        <w:rPr>
          <w:i w:val="false"/>
          <w:sz w:val="44"/>
          <w:szCs w:val="44"/>
          <w:lang w:val="en-US"/>
        </w:rPr>
        <w:t>Ikoyi,</w:t>
      </w:r>
    </w:p>
    <w:p>
      <w:pPr>
        <w:pStyle w:val="style0"/>
        <w:autoSpaceDE w:val="false"/>
        <w:autoSpaceDN w:val="false"/>
        <w:spacing w:after="160" w:lineRule="auto" w:line="259"/>
        <w:jc w:val="both"/>
        <w:rPr>
          <w:i w:val="false"/>
          <w:sz w:val="44"/>
          <w:szCs w:val="44"/>
          <w:lang w:val="en-US"/>
        </w:rPr>
      </w:pPr>
      <w:r>
        <w:rPr>
          <w:i w:val="false"/>
          <w:sz w:val="44"/>
          <w:szCs w:val="44"/>
          <w:lang w:val="en-US"/>
        </w:rPr>
        <w:t>Lagos Nigeria .</w:t>
      </w:r>
    </w:p>
    <w:p>
      <w:pPr>
        <w:pStyle w:val="style0"/>
        <w:autoSpaceDE w:val="false"/>
        <w:autoSpaceDN w:val="false"/>
        <w:spacing w:after="160" w:lineRule="auto" w:line="259"/>
        <w:jc w:val="both"/>
        <w:rPr>
          <w:i w:val="false"/>
          <w:sz w:val="44"/>
          <w:szCs w:val="44"/>
        </w:rPr>
      </w:pPr>
      <w:r>
        <w:rPr>
          <w:i w:val="false"/>
          <w:sz w:val="44"/>
          <w:szCs w:val="44"/>
          <w:lang w:val="en-US"/>
        </w:rPr>
        <w:t xml:space="preserve"> </w:t>
      </w:r>
    </w:p>
    <w:p>
      <w:pPr>
        <w:pStyle w:val="style0"/>
        <w:autoSpaceDE w:val="false"/>
        <w:autoSpaceDN w:val="false"/>
        <w:spacing w:after="160" w:lineRule="auto" w:line="259"/>
        <w:jc w:val="both"/>
        <w:rPr>
          <w:i w:val="false"/>
          <w:sz w:val="48"/>
          <w:szCs w:val="48"/>
        </w:rPr>
      </w:pPr>
      <w:r>
        <w:rPr>
          <w:rFonts w:ascii="Times New Roman" w:cs="Times New Roman" w:eastAsia="Calibri" w:hAnsi="Times New Roman" w:hint="default"/>
          <w:b w:val="false"/>
          <w:bCs w:val="false"/>
          <w:i w:val="false"/>
          <w:iCs w:val="false"/>
          <w:color w:val="auto"/>
          <w:sz w:val="48"/>
          <w:szCs w:val="48"/>
          <w:highlight w:val="none"/>
          <w:vertAlign w:val="baseline"/>
          <w:em w:val="none"/>
          <w:lang w:val="en-US" w:eastAsia="en-US"/>
        </w:rPr>
        <w:t>Dear Sir/Ma,</w:t>
      </w:r>
    </w:p>
    <w:p>
      <w:pPr>
        <w:pStyle w:val="style0"/>
        <w:autoSpaceDE w:val="false"/>
        <w:autoSpaceDN w:val="false"/>
        <w:spacing w:after="160" w:lineRule="auto" w:line="259"/>
        <w:jc w:val="both"/>
        <w:rPr>
          <w:i w:val="false"/>
        </w:rPr>
      </w:pPr>
    </w:p>
    <w:p>
      <w:pPr>
        <w:pStyle w:val="style0"/>
        <w:autoSpaceDE w:val="false"/>
        <w:autoSpaceDN w:val="false"/>
        <w:spacing w:after="160" w:lineRule="auto" w:line="259"/>
        <w:jc w:val="both"/>
        <w:rPr>
          <w:rFonts w:ascii="Times New Roman" w:cs="Times New Roman" w:eastAsia="Calibri" w:hAnsi="Times New Roman" w:hint="default"/>
          <w:b/>
          <w:bCs/>
          <w:i w:val="false"/>
          <w:iCs w:val="false"/>
          <w:color w:val="auto"/>
          <w:sz w:val="28"/>
          <w:szCs w:val="28"/>
          <w:highlight w:val="none"/>
          <w:vertAlign w:val="baseline"/>
          <w:em w:val="none"/>
          <w:lang w:val="en-US" w:eastAsia="en-US"/>
        </w:rPr>
      </w:pP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 xml:space="preserve">   </w:t>
      </w:r>
    </w:p>
    <w:p>
      <w:pPr>
        <w:pStyle w:val="style0"/>
        <w:autoSpaceDE w:val="false"/>
        <w:autoSpaceDN w:val="false"/>
        <w:spacing w:after="160" w:lineRule="auto" w:line="259"/>
        <w:jc w:val="both"/>
        <w:rPr>
          <w:rFonts w:ascii="Times New Roman" w:cs="Times New Roman" w:eastAsia="Calibri" w:hAnsi="Times New Roman" w:hint="default"/>
          <w:b/>
          <w:bCs/>
          <w:i w:val="false"/>
          <w:iCs w:val="false"/>
          <w:color w:val="auto"/>
          <w:sz w:val="28"/>
          <w:szCs w:val="28"/>
          <w:highlight w:val="none"/>
          <w:vertAlign w:val="baseline"/>
          <w:em w:val="none"/>
          <w:lang w:val="en-US" w:eastAsia="en-US"/>
        </w:rPr>
      </w:pPr>
    </w:p>
    <w:p>
      <w:pPr>
        <w:pStyle w:val="style0"/>
        <w:autoSpaceDE w:val="false"/>
        <w:autoSpaceDN w:val="false"/>
        <w:spacing w:after="160" w:lineRule="auto" w:line="259"/>
        <w:jc w:val="both"/>
        <w:rPr>
          <w:i w:val="false"/>
        </w:rPr>
      </w:pP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 xml:space="preserve">               </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APPLICATION</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 xml:space="preserve"> </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FOR</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 xml:space="preserve"> </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THE</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 xml:space="preserve"> </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POST</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 xml:space="preserve"> </w:t>
      </w: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 xml:space="preserve">OF A  SOCIAL MEDIA SPECIALIST  </w:t>
      </w:r>
    </w:p>
    <w:p>
      <w:pPr>
        <w:pStyle w:val="style0"/>
        <w:autoSpaceDE w:val="false"/>
        <w:autoSpaceDN w:val="false"/>
        <w:spacing w:after="160" w:lineRule="auto" w:line="259"/>
        <w:jc w:val="left"/>
        <w:rPr>
          <w:i w:val="false"/>
          <w:sz w:val="28"/>
          <w:szCs w:val="28"/>
        </w:rPr>
      </w:pPr>
      <w:r>
        <w:rPr>
          <w:rFonts w:ascii="Times New Roman" w:cs="Times New Roman" w:eastAsia="Calibri" w:hAnsi="Times New Roman" w:hint="default"/>
          <w:b/>
          <w:bCs/>
          <w:i w:val="false"/>
          <w:iCs w:val="false"/>
          <w:color w:val="auto"/>
          <w:sz w:val="28"/>
          <w:szCs w:val="28"/>
          <w:highlight w:val="none"/>
          <w:vertAlign w:val="baseline"/>
          <w:em w:val="none"/>
          <w:lang w:val="en-US" w:eastAsia="en-US"/>
        </w:rPr>
        <w:t xml:space="preserve"> </w:t>
      </w:r>
    </w:p>
    <w:p>
      <w:pPr>
        <w:pStyle w:val="style0"/>
        <w:autoSpaceDE w:val="false"/>
        <w:autoSpaceDN w:val="false"/>
        <w:spacing w:before="79" w:after="200" w:lineRule="auto" w:line="235"/>
        <w:ind w:left="100" w:right="1757"/>
        <w:jc w:val="left"/>
        <w:rPr>
          <w:rFonts w:cs="Roboto" w:eastAsia="Roboto" w:hAnsi="Roboto" w:hint="default"/>
          <w:b w:val="false"/>
          <w:bCs w:val="false"/>
          <w:i w:val="false"/>
          <w:iCs w:val="false"/>
          <w:color w:val="auto"/>
          <w:sz w:val="32"/>
          <w:szCs w:val="32"/>
          <w:highlight w:val="none"/>
          <w:vertAlign w:val="baseline"/>
          <w:em w:val="none"/>
          <w:lang w:val="en-US" w:eastAsia="en-US"/>
        </w:rPr>
      </w:pPr>
      <w:r>
        <w:rPr>
          <w:rFonts w:ascii="Roboto" w:cs="Roboto" w:eastAsia="Roboto" w:hAnsi="Roboto" w:hint="default"/>
          <w:b w:val="false"/>
          <w:bCs w:val="false"/>
          <w:i w:val="false"/>
          <w:iCs w:val="false"/>
          <w:color w:val="auto"/>
          <w:sz w:val="32"/>
          <w:szCs w:val="32"/>
          <w:highlight w:val="none"/>
          <w:vertAlign w:val="baseline"/>
          <w:em w:val="none"/>
          <w:lang w:val="en-US" w:eastAsia="en-US"/>
        </w:rPr>
        <w:t xml:space="preserve">             </w:t>
      </w:r>
      <w:r>
        <w:rPr>
          <w:rFonts w:cs="Roboto" w:eastAsia="Roboto" w:hAnsi="Roboto" w:hint="default"/>
          <w:b w:val="false"/>
          <w:bCs w:val="false"/>
          <w:i w:val="false"/>
          <w:iCs w:val="false"/>
          <w:color w:val="auto"/>
          <w:sz w:val="32"/>
          <w:szCs w:val="32"/>
          <w:highlight w:val="none"/>
          <w:vertAlign w:val="baseline"/>
          <w:em w:val="none"/>
          <w:lang w:val="en-US" w:eastAsia="en-US"/>
        </w:rPr>
        <w:t>My vision regards to scenario 1,  as a community or client manager or responder , I will calm the client telling him / her we are sorry for the inconveniences that would have caused and that there are certain contingencies that is beyond our power at the moment, and we are tirelessly working towards to fix it.</w:t>
      </w:r>
    </w:p>
    <w:p>
      <w:pPr>
        <w:pStyle w:val="style0"/>
        <w:autoSpaceDE w:val="false"/>
        <w:autoSpaceDN w:val="false"/>
        <w:spacing w:before="79" w:after="200" w:lineRule="auto" w:line="235"/>
        <w:ind w:left="100" w:right="1757"/>
        <w:jc w:val="left"/>
        <w:rPr>
          <w:i w:val="false"/>
          <w:sz w:val="28"/>
          <w:szCs w:val="28"/>
        </w:rPr>
      </w:pPr>
      <w:r>
        <w:rPr>
          <w:rFonts w:cs="Roboto" w:eastAsia="Roboto" w:hAnsi="Roboto" w:hint="default"/>
          <w:b w:val="false"/>
          <w:bCs w:val="false"/>
          <w:i w:val="false"/>
          <w:iCs w:val="false"/>
          <w:color w:val="auto"/>
          <w:sz w:val="32"/>
          <w:szCs w:val="32"/>
          <w:highlight w:val="none"/>
          <w:vertAlign w:val="baseline"/>
          <w:em w:val="none"/>
          <w:lang w:val="en-US" w:eastAsia="en-US"/>
        </w:rPr>
        <w:t xml:space="preserve"> We make forward to reschedule  him to join the next batch that would be onboarding.</w:t>
      </w:r>
    </w:p>
    <w:p>
      <w:pPr>
        <w:pStyle w:val="style0"/>
        <w:autoSpaceDE w:val="false"/>
        <w:autoSpaceDN w:val="false"/>
        <w:spacing w:before="79" w:after="200" w:lineRule="auto" w:line="235"/>
        <w:ind w:right="1757"/>
        <w:jc w:val="left"/>
        <w:rPr>
          <w:i w:val="false"/>
          <w:sz w:val="32"/>
          <w:szCs w:val="32"/>
          <w:lang w:val="en-US"/>
        </w:rPr>
      </w:pPr>
      <w:r>
        <w:rPr>
          <w:i w:val="false"/>
          <w:sz w:val="32"/>
          <w:szCs w:val="32"/>
          <w:lang w:val="en-US"/>
        </w:rPr>
        <w:t xml:space="preserve"> </w:t>
      </w:r>
    </w:p>
    <w:p>
      <w:pPr>
        <w:pStyle w:val="style0"/>
        <w:autoSpaceDE w:val="false"/>
        <w:autoSpaceDN w:val="false"/>
        <w:spacing w:before="79" w:after="200" w:lineRule="auto" w:line="235"/>
        <w:ind w:right="1757"/>
        <w:jc w:val="left"/>
        <w:rPr>
          <w:i w:val="false"/>
          <w:sz w:val="32"/>
          <w:szCs w:val="32"/>
        </w:rPr>
      </w:pPr>
      <w:r>
        <w:rPr>
          <w:i w:val="false"/>
          <w:sz w:val="32"/>
          <w:szCs w:val="32"/>
          <w:lang w:val="en-US"/>
        </w:rPr>
        <w:t>Scenario 2</w:t>
      </w:r>
    </w:p>
    <w:p>
      <w:pPr>
        <w:pStyle w:val="style0"/>
        <w:autoSpaceDE w:val="false"/>
        <w:autoSpaceDN w:val="false"/>
        <w:spacing w:before="79" w:after="200" w:lineRule="auto" w:line="235"/>
        <w:ind w:right="1757"/>
        <w:jc w:val="left"/>
        <w:rPr>
          <w:i w:val="false"/>
          <w:sz w:val="32"/>
          <w:szCs w:val="32"/>
        </w:rPr>
      </w:pPr>
    </w:p>
    <w:p>
      <w:pPr>
        <w:pStyle w:val="style0"/>
        <w:autoSpaceDE w:val="false"/>
        <w:autoSpaceDN w:val="false"/>
        <w:spacing w:before="79" w:after="200" w:lineRule="auto" w:line="235"/>
        <w:ind w:left="100" w:right="1757"/>
        <w:jc w:val="left"/>
        <w:rPr>
          <w:i w:val="false"/>
          <w:sz w:val="32"/>
          <w:szCs w:val="32"/>
        </w:rPr>
      </w:pPr>
      <w:r>
        <w:rPr>
          <w:i w:val="false"/>
          <w:sz w:val="32"/>
          <w:szCs w:val="32"/>
          <w:lang w:val="en-US"/>
        </w:rPr>
        <w:t>I would classify this person as a troll  not completely a hater, and what I would do next is to identify such persons and delete or block them from mesmerizing with the ad thread!!</w:t>
      </w:r>
    </w:p>
    <w:p>
      <w:pPr>
        <w:pStyle w:val="style0"/>
        <w:autoSpaceDE w:val="false"/>
        <w:autoSpaceDN w:val="false"/>
        <w:spacing w:before="79" w:after="200" w:lineRule="auto" w:line="235"/>
        <w:ind w:left="100" w:right="1757"/>
        <w:jc w:val="left"/>
        <w:rPr>
          <w:i w:val="false"/>
          <w:sz w:val="28"/>
          <w:szCs w:val="28"/>
        </w:rPr>
      </w:pPr>
    </w:p>
    <w:p>
      <w:pPr>
        <w:pStyle w:val="style0"/>
        <w:autoSpaceDE w:val="false"/>
        <w:autoSpaceDN w:val="false"/>
        <w:spacing w:before="79" w:lineRule="auto" w:line="235"/>
        <w:ind w:left="100" w:right="1757"/>
        <w:jc w:val="left"/>
        <w:rPr>
          <w:rFonts w:ascii="Calibri" w:cs="宋体" w:eastAsia="Calibri" w:hAnsi="Calibri" w:hint="default"/>
          <w:b w:val="false"/>
          <w:bCs w:val="false"/>
          <w:i w:val="false"/>
          <w:iCs w:val="false"/>
          <w:color w:val="auto"/>
          <w:sz w:val="44"/>
          <w:szCs w:val="44"/>
          <w:highlight w:val="none"/>
          <w:vertAlign w:val="baseline"/>
          <w:em w:val="none"/>
          <w:lang w:val="en-US" w:eastAsia="en-US"/>
        </w:rPr>
      </w:pPr>
      <w:r>
        <w:rPr>
          <w:rFonts w:cs="Roboto" w:eastAsia="Roboto" w:hAnsi="Roboto" w:hint="default"/>
          <w:b w:val="false"/>
          <w:bCs w:val="false"/>
          <w:i w:val="false"/>
          <w:iCs w:val="false"/>
          <w:color w:val="auto"/>
          <w:sz w:val="32"/>
          <w:szCs w:val="32"/>
          <w:highlight w:val="none"/>
          <w:vertAlign w:val="baseline"/>
          <w:em w:val="none"/>
          <w:lang w:val="en-US" w:eastAsia="en-US"/>
        </w:rPr>
        <w:t xml:space="preserve">Regards my experience , </w:t>
      </w:r>
      <w:r>
        <w:rPr>
          <w:rFonts w:ascii="Roboto" w:cs="Roboto" w:eastAsia="Roboto" w:hAnsi="Roboto" w:hint="default"/>
          <w:b w:val="false"/>
          <w:bCs w:val="false"/>
          <w:i w:val="false"/>
          <w:iCs w:val="false"/>
          <w:color w:val="auto"/>
          <w:sz w:val="32"/>
          <w:szCs w:val="32"/>
          <w:highlight w:val="none"/>
          <w:vertAlign w:val="baseline"/>
          <w:em w:val="none"/>
          <w:lang w:val="en-US" w:eastAsia="en-US"/>
        </w:rPr>
        <w:t>I create and share engaging daily content, including text, images, and videos that promote the company’s brand</w:t>
      </w:r>
      <w:r>
        <w:rPr>
          <w:rFonts w:cs="Roboto" w:eastAsia="Roboto" w:hAnsi="Roboto" w:hint="default"/>
          <w:b w:val="false"/>
          <w:bCs w:val="false"/>
          <w:i w:val="false"/>
          <w:iCs w:val="false"/>
          <w:color w:val="auto"/>
          <w:sz w:val="32"/>
          <w:szCs w:val="32"/>
          <w:highlight w:val="none"/>
          <w:vertAlign w:val="baseline"/>
          <w:em w:val="none"/>
          <w:lang w:val="en-US" w:eastAsia="en-US"/>
        </w:rPr>
        <w:t>.</w:t>
      </w:r>
    </w:p>
    <w:p>
      <w:pPr>
        <w:pStyle w:val="style0"/>
        <w:autoSpaceDE w:val="false"/>
        <w:autoSpaceDN w:val="false"/>
        <w:spacing w:before="79" w:lineRule="auto" w:line="235"/>
        <w:ind w:left="100" w:right="1757"/>
        <w:jc w:val="left"/>
        <w:rPr>
          <w:rFonts w:ascii="Calibri" w:cs="宋体" w:eastAsia="Calibri" w:hAnsi="Calibri" w:hint="default"/>
          <w:b w:val="false"/>
          <w:bCs w:val="false"/>
          <w:i w:val="false"/>
          <w:iCs w:val="false"/>
          <w:color w:val="auto"/>
          <w:sz w:val="44"/>
          <w:szCs w:val="44"/>
          <w:highlight w:val="none"/>
          <w:vertAlign w:val="baseline"/>
          <w:em w:val="none"/>
          <w:lang w:val="en-US" w:eastAsia="en-US"/>
        </w:rPr>
      </w:pPr>
    </w:p>
    <w:p>
      <w:pPr>
        <w:pStyle w:val="style0"/>
        <w:autoSpaceDE w:val="false"/>
        <w:autoSpaceDN w:val="false"/>
        <w:spacing w:before="79" w:lineRule="auto" w:line="235"/>
        <w:ind w:left="100" w:right="1757"/>
        <w:jc w:val="left"/>
        <w:rPr>
          <w:rFonts w:ascii="Roboto" w:cs="Roboto" w:eastAsia="Roboto" w:hAnsi="Roboto" w:hint="default"/>
          <w:b w:val="false"/>
          <w:bCs w:val="false"/>
          <w:i w:val="false"/>
          <w:iCs w:val="false"/>
          <w:color w:val="auto"/>
          <w:sz w:val="32"/>
          <w:szCs w:val="32"/>
          <w:highlight w:val="none"/>
          <w:vertAlign w:val="baseline"/>
          <w:em w:val="none"/>
          <w:lang w:val="en-US" w:eastAsia="en-US"/>
        </w:rPr>
      </w:pPr>
      <w:r>
        <w:rPr>
          <w:rFonts w:ascii="Roboto" w:cs="Roboto" w:eastAsia="Roboto" w:hAnsi="Roboto" w:hint="default"/>
          <w:b w:val="false"/>
          <w:bCs w:val="false"/>
          <w:i w:val="false"/>
          <w:iCs w:val="false"/>
          <w:color w:val="auto"/>
          <w:sz w:val="32"/>
          <w:szCs w:val="32"/>
          <w:highlight w:val="none"/>
          <w:vertAlign w:val="baseline"/>
          <w:em w:val="none"/>
          <w:lang w:val="en-US" w:eastAsia="en-US"/>
        </w:rPr>
        <w:t>Ensure current social media strategy aligns with company goals and values. I also measure the success of social media campaigns using KPIs .</w:t>
      </w:r>
    </w:p>
    <w:p>
      <w:pPr>
        <w:pStyle w:val="style0"/>
        <w:autoSpaceDE w:val="false"/>
        <w:autoSpaceDN w:val="false"/>
        <w:spacing w:before="79" w:lineRule="auto" w:line="235"/>
        <w:ind w:left="100" w:right="1757"/>
        <w:jc w:val="left"/>
        <w:rPr>
          <w:rFonts w:ascii="Roboto" w:cs="Roboto" w:eastAsia="Roboto" w:hAnsi="Roboto" w:hint="default"/>
          <w:b w:val="false"/>
          <w:bCs w:val="false"/>
          <w:i w:val="false"/>
          <w:iCs w:val="false"/>
          <w:color w:val="auto"/>
          <w:sz w:val="32"/>
          <w:szCs w:val="32"/>
          <w:highlight w:val="none"/>
          <w:vertAlign w:val="baseline"/>
          <w:em w:val="none"/>
          <w:lang w:val="en-US" w:eastAsia="en-US"/>
        </w:rPr>
      </w:pPr>
    </w:p>
    <w:p>
      <w:pPr>
        <w:pStyle w:val="style0"/>
        <w:autoSpaceDE w:val="false"/>
        <w:autoSpaceDN w:val="false"/>
        <w:spacing w:before="79" w:lineRule="auto" w:line="235"/>
        <w:ind w:left="100" w:right="1757"/>
        <w:jc w:val="left"/>
        <w:rPr>
          <w:rFonts w:ascii="Calibri" w:cs="宋体" w:eastAsia="Calibri" w:hAnsi="Calibri" w:hint="default"/>
          <w:b w:val="false"/>
          <w:bCs w:val="false"/>
          <w:i w:val="false"/>
          <w:iCs w:val="false"/>
          <w:color w:val="auto"/>
          <w:sz w:val="44"/>
          <w:szCs w:val="44"/>
          <w:highlight w:val="none"/>
          <w:vertAlign w:val="baseline"/>
          <w:em w:val="none"/>
          <w:lang w:val="en-US" w:eastAsia="en-US"/>
        </w:rPr>
      </w:pPr>
      <w:r>
        <w:rPr>
          <w:rFonts w:ascii="Roboto" w:cs="Roboto" w:eastAsia="Roboto" w:hAnsi="Roboto" w:hint="default"/>
          <w:b w:val="false"/>
          <w:bCs w:val="false"/>
          <w:i w:val="false"/>
          <w:iCs w:val="false"/>
          <w:color w:val="auto"/>
          <w:sz w:val="32"/>
          <w:szCs w:val="32"/>
          <w:highlight w:val="none"/>
          <w:vertAlign w:val="baseline"/>
          <w:em w:val="none"/>
          <w:lang w:val="en-US" w:eastAsia="en-US"/>
        </w:rPr>
        <w:t>Further more , I stay on top of current social media trends and evaluate how the company can best participate in it.</w:t>
      </w:r>
    </w:p>
    <w:p>
      <w:pPr>
        <w:pStyle w:val="style0"/>
        <w:autoSpaceDE w:val="false"/>
        <w:autoSpaceDN w:val="false"/>
        <w:spacing w:before="79" w:after="200" w:lineRule="auto" w:line="235"/>
        <w:ind w:right="1757"/>
        <w:jc w:val="left"/>
        <w:rPr>
          <w:rFonts w:ascii="Calibri" w:cs="宋体" w:eastAsia="Calibri" w:hAnsi="Calibri" w:hint="default"/>
          <w:b w:val="false"/>
          <w:bCs w:val="false"/>
          <w:i w:val="false"/>
          <w:iCs w:val="false"/>
          <w:color w:val="auto"/>
          <w:sz w:val="32"/>
          <w:szCs w:val="32"/>
          <w:highlight w:val="none"/>
          <w:vertAlign w:val="baseline"/>
          <w:em w:val="none"/>
          <w:lang w:val="en-US" w:eastAsia="en-US"/>
        </w:rPr>
      </w:pPr>
    </w:p>
    <w:p>
      <w:pPr>
        <w:pStyle w:val="style0"/>
        <w:autoSpaceDE w:val="false"/>
        <w:autoSpaceDN w:val="false"/>
        <w:spacing w:before="79" w:after="200" w:lineRule="auto" w:line="235"/>
        <w:ind w:right="1757"/>
        <w:jc w:val="left"/>
        <w:rPr>
          <w:i w:val="false"/>
          <w:sz w:val="28"/>
          <w:szCs w:val="28"/>
        </w:rPr>
      </w:pPr>
      <w:r>
        <w:rPr>
          <w:rFonts w:ascii="Calibri" w:cs="宋体" w:eastAsia="Calibri" w:hAnsi="Calibri" w:hint="default"/>
          <w:b w:val="false"/>
          <w:bCs w:val="false"/>
          <w:i w:val="false"/>
          <w:iCs w:val="false"/>
          <w:color w:val="auto"/>
          <w:sz w:val="32"/>
          <w:szCs w:val="32"/>
          <w:highlight w:val="none"/>
          <w:vertAlign w:val="baseline"/>
          <w:em w:val="none"/>
          <w:lang w:val="en-US" w:eastAsia="en-US"/>
        </w:rPr>
        <w:t xml:space="preserve">Sir, I love this Job  and I will give in my very best for the impact and good outcome of the organizational goals and objectives. </w:t>
      </w:r>
    </w:p>
    <w:p>
      <w:pPr>
        <w:pStyle w:val="style0"/>
        <w:autoSpaceDE w:val="false"/>
        <w:autoSpaceDN w:val="false"/>
        <w:spacing w:before="79" w:after="160" w:lineRule="auto" w:line="235"/>
        <w:ind w:right="1757"/>
        <w:jc w:val="left"/>
        <w:rPr>
          <w:i w:val="false"/>
          <w:sz w:val="28"/>
          <w:szCs w:val="28"/>
        </w:rPr>
      </w:pPr>
    </w:p>
    <w:p>
      <w:pPr>
        <w:pStyle w:val="style0"/>
        <w:autoSpaceDE w:val="false"/>
        <w:autoSpaceDN w:val="false"/>
        <w:spacing w:before="79" w:after="160" w:lineRule="auto" w:line="235"/>
        <w:ind w:right="1757"/>
        <w:jc w:val="left"/>
        <w:rPr>
          <w:i w:val="false"/>
          <w:sz w:val="28"/>
          <w:szCs w:val="28"/>
        </w:rPr>
      </w:pPr>
      <w:r>
        <w:rPr>
          <w:rFonts w:ascii="Calibri" w:cs="宋体" w:eastAsia="Calibri" w:hAnsi="Calibri" w:hint="default"/>
          <w:b w:val="false"/>
          <w:bCs w:val="false"/>
          <w:i w:val="false"/>
          <w:iCs w:val="false"/>
          <w:color w:val="auto"/>
          <w:sz w:val="32"/>
          <w:szCs w:val="32"/>
          <w:highlight w:val="none"/>
          <w:vertAlign w:val="baseline"/>
          <w:em w:val="none"/>
          <w:lang w:val="en-US" w:eastAsia="en-US"/>
        </w:rPr>
        <w:t>Thank you sir for your usual cooperation.  Expecting to hearing from you  sir.</w:t>
      </w:r>
    </w:p>
    <w:p>
      <w:pPr>
        <w:pStyle w:val="style0"/>
        <w:autoSpaceDE w:val="false"/>
        <w:autoSpaceDN w:val="false"/>
        <w:spacing w:after="200" w:lineRule="atLeast" w:line="237"/>
        <w:jc w:val="left"/>
        <w:rPr>
          <w:i w:val="false"/>
          <w:sz w:val="28"/>
          <w:szCs w:val="28"/>
        </w:rPr>
      </w:pPr>
    </w:p>
    <w:p>
      <w:pPr>
        <w:pStyle w:val="style0"/>
        <w:autoSpaceDE w:val="false"/>
        <w:autoSpaceDN w:val="false"/>
        <w:spacing w:after="200" w:lineRule="auto" w:line="276"/>
        <w:jc w:val="left"/>
        <w:rPr>
          <w:i w:val="false"/>
          <w:sz w:val="28"/>
          <w:szCs w:val="28"/>
        </w:rPr>
      </w:pPr>
      <w:r>
        <w:rPr>
          <w:rFonts w:ascii="Calibri" w:cs="Times New Roman" w:eastAsia="宋体" w:hAnsi="Calibri" w:hint="default"/>
          <w:b w:val="false"/>
          <w:bCs w:val="false"/>
          <w:i w:val="false"/>
          <w:iCs w:val="false"/>
          <w:color w:val="auto"/>
          <w:sz w:val="28"/>
          <w:szCs w:val="28"/>
          <w:highlight w:val="none"/>
          <w:vertAlign w:val="baseline"/>
          <w:em w:val="none"/>
          <w:lang w:val="en-US" w:eastAsia="zh-CN"/>
        </w:rPr>
        <w:t xml:space="preserve">                                                                                                      </w:t>
      </w:r>
    </w:p>
    <w:p>
      <w:pPr>
        <w:pStyle w:val="style0"/>
        <w:autoSpaceDE w:val="false"/>
        <w:autoSpaceDN w:val="false"/>
        <w:spacing w:after="200" w:lineRule="auto" w:line="276"/>
        <w:jc w:val="left"/>
        <w:rPr>
          <w:i w:val="false"/>
          <w:sz w:val="28"/>
          <w:szCs w:val="28"/>
        </w:rPr>
      </w:pPr>
      <w:r>
        <w:rPr>
          <w:rFonts w:ascii="Calibri" w:cs="Times New Roman" w:eastAsia="宋体" w:hAnsi="Calibri" w:hint="default"/>
          <w:b w:val="false"/>
          <w:bCs w:val="false"/>
          <w:i w:val="false"/>
          <w:iCs w:val="false"/>
          <w:color w:val="auto"/>
          <w:sz w:val="28"/>
          <w:szCs w:val="28"/>
          <w:highlight w:val="none"/>
          <w:vertAlign w:val="baseline"/>
          <w:em w:val="none"/>
          <w:lang w:val="en-US" w:eastAsia="zh-CN"/>
        </w:rPr>
        <w:t xml:space="preserve">                                                                                        </w:t>
      </w:r>
    </w:p>
    <w:p>
      <w:pPr>
        <w:pStyle w:val="style0"/>
        <w:autoSpaceDE w:val="false"/>
        <w:autoSpaceDN w:val="false"/>
        <w:spacing w:after="200" w:lineRule="auto" w:line="276"/>
        <w:jc w:val="left"/>
        <w:rPr>
          <w:i w:val="false"/>
          <w:sz w:val="28"/>
          <w:szCs w:val="28"/>
        </w:rPr>
      </w:pPr>
      <w:r>
        <w:rPr>
          <w:rFonts w:ascii="Calibri" w:cs="Times New Roman" w:eastAsia="宋体" w:hAnsi="Calibri" w:hint="default"/>
          <w:b w:val="false"/>
          <w:bCs w:val="false"/>
          <w:i w:val="false"/>
          <w:iCs w:val="false"/>
          <w:color w:val="auto"/>
          <w:sz w:val="28"/>
          <w:szCs w:val="28"/>
          <w:highlight w:val="none"/>
          <w:vertAlign w:val="baseline"/>
          <w:em w:val="none"/>
          <w:lang w:val="en-US" w:eastAsia="zh-CN"/>
        </w:rPr>
        <w:t>Yours faithfully,</w:t>
      </w:r>
    </w:p>
    <w:p>
      <w:pPr>
        <w:pStyle w:val="style0"/>
        <w:autoSpaceDE w:val="false"/>
        <w:autoSpaceDN w:val="false"/>
        <w:spacing w:after="200" w:lineRule="auto" w:line="276"/>
        <w:jc w:val="left"/>
        <w:rPr>
          <w:i w:val="false"/>
          <w:sz w:val="28"/>
          <w:szCs w:val="28"/>
        </w:rPr>
      </w:pPr>
      <w:r>
        <w:rPr>
          <w:rFonts w:ascii="Calibri" w:cs="Times New Roman" w:eastAsia="宋体" w:hAnsi="Calibri" w:hint="default"/>
          <w:b w:val="false"/>
          <w:bCs w:val="false"/>
          <w:i w:val="false"/>
          <w:iCs w:val="false"/>
          <w:color w:val="auto"/>
          <w:sz w:val="28"/>
          <w:szCs w:val="28"/>
          <w:highlight w:val="none"/>
          <w:vertAlign w:val="baseline"/>
          <w:em w:val="none"/>
          <w:lang w:val="en-US" w:eastAsia="zh-CN"/>
        </w:rPr>
        <w:t xml:space="preserve">Gummap S Nanalong </w:t>
      </w:r>
    </w:p>
    <w:p>
      <w:pPr>
        <w:pStyle w:val="style0"/>
        <w:autoSpaceDE w:val="false"/>
        <w:autoSpaceDN w:val="false"/>
        <w:spacing w:after="200" w:lineRule="auto" w:line="276"/>
        <w:jc w:val="left"/>
        <w:rPr>
          <w:i w:val="false"/>
          <w:sz w:val="28"/>
          <w:szCs w:val="28"/>
        </w:rPr>
      </w:pPr>
      <w:r>
        <w:rPr>
          <w:rFonts w:ascii="Calibri" w:cs="Times New Roman" w:eastAsia="宋体" w:hAnsi="Calibri" w:hint="default"/>
          <w:b w:val="false"/>
          <w:bCs w:val="false"/>
          <w:i w:val="false"/>
          <w:iCs w:val="false"/>
          <w:color w:val="auto"/>
          <w:sz w:val="28"/>
          <w:szCs w:val="28"/>
          <w:highlight w:val="none"/>
          <w:vertAlign w:val="baseline"/>
          <w:em w:val="none"/>
          <w:lang w:val="en-US" w:eastAsia="zh-CN"/>
        </w:rPr>
        <w:t xml:space="preserve">09028262731 WhatsApp </w:t>
      </w:r>
    </w:p>
    <w:p>
      <w:pPr>
        <w:pStyle w:val="style0"/>
        <w:autoSpaceDE w:val="false"/>
        <w:autoSpaceDN w:val="false"/>
        <w:spacing w:before="1" w:after="200" w:lineRule="auto" w:line="235"/>
        <w:ind w:left="100" w:right="4043"/>
        <w:jc w:val="left"/>
        <w:rPr>
          <w:i w:val="false"/>
          <w:sz w:val="28"/>
          <w:szCs w:val="28"/>
        </w:rPr>
      </w:pPr>
    </w:p>
    <w:p>
      <w:pPr>
        <w:pStyle w:val="style0"/>
        <w:autoSpaceDE w:val="false"/>
        <w:autoSpaceDN w:val="false"/>
        <w:spacing w:before="1" w:after="200" w:lineRule="auto" w:line="235"/>
        <w:ind w:left="100" w:right="4043"/>
        <w:jc w:val="left"/>
        <w:rPr>
          <w:i w:val="false"/>
          <w:sz w:val="28"/>
          <w:szCs w:val="28"/>
        </w:rPr>
      </w:pPr>
    </w:p>
    <w:p>
      <w:pPr>
        <w:pStyle w:val="style0"/>
        <w:autoSpaceDE w:val="false"/>
        <w:autoSpaceDN w:val="false"/>
        <w:spacing w:before="1" w:after="200" w:lineRule="auto" w:line="235"/>
        <w:ind w:right="4043"/>
        <w:jc w:val="left"/>
        <w:rPr>
          <w:i w:val="false"/>
          <w:sz w:val="28"/>
          <w:szCs w:val="28"/>
        </w:rPr>
      </w:pPr>
    </w:p>
    <w:p>
      <w:pPr>
        <w:pStyle w:val="style66"/>
        <w:spacing w:before="1" w:lineRule="auto" w:line="235"/>
        <w:ind w:right="4043"/>
        <w:rPr>
          <w:i w:val="false"/>
        </w:rPr>
      </w:pPr>
    </w:p>
    <w:sectPr>
      <w:pgSz w:w="12240" w:h="15840" w:orient="portrait"/>
      <w:pgMar w:top="1360" w:right="168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0020304"/>
    <w:charset w:val="00"/>
    <w:family w:val="roman"/>
    <w:pitch w:val="variable"/>
    <w:sig w:usb0="20002A87" w:usb1="80000000" w:usb2="00000008" w:usb3="00000000" w:csb0="000001FF" w:csb1="00000000"/>
  </w:font>
  <w:font w:name="Courier New">
    <w:altName w:val="Courier New"/>
    <w:panose1 w:val="02070309020000020404"/>
    <w:charset w:val="00"/>
    <w:family w:val="modern"/>
    <w:pitch w:val="fixed"/>
    <w:sig w:usb0="20002A87" w:usb1="80000000" w:usb2="00000008"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Calibri">
    <w:altName w:val="Calibri"/>
    <w:panose1 w:val="020f0502020000030204"/>
    <w:charset w:val="00"/>
    <w:family w:val="swiss"/>
    <w:pitch w:val="variable"/>
    <w:sig w:usb0="A00002EF" w:usb1="4000207B" w:usb2="00000000" w:usb3="00000000" w:csb0="0000009F" w:csb1="00000000"/>
  </w:font>
  <w:font w:name="Cambria">
    <w:altName w:val="Cambria"/>
    <w:panose1 w:val="02040503050000030204"/>
    <w:charset w:val="00"/>
    <w:family w:val="roman"/>
    <w:pitch w:val="variable"/>
    <w:sig w:usb0="A00002EF" w:usb1="4000004B" w:usb2="00000000" w:usb3="00000000" w:csb0="0000009F" w:csb1="00000000"/>
  </w:font>
  <w:font w:name="Roboto">
    <w:altName w:val="Times New Roman"/>
    <w:panose1 w:val="02020603050000020304"/>
    <w:charset w:val="00"/>
    <w:family w:val="roman"/>
    <w:pitch w:val="variable"/>
    <w:sig w:usb0="20007A87" w:usb1="80000000" w:usb2="00000008" w:usb3="00000000" w:csb0="000001FF" w:csb1="00000000"/>
  </w:font>
  <w:font w:name="宋体">
    <w:altName w:val="Wingdings 2"/>
    <w:panose1 w:val="05020102010000070707"/>
    <w:charset w:val="02"/>
    <w:family w:val="roman"/>
    <w:pitch w:val="default"/>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6A8A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3E689790"/>
    <w:lvl w:ilvl="0" w:tplc="0409000D">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cs="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cs="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cs="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nsid w:val="00000002"/>
    <w:multiLevelType w:val="hybridMultilevel"/>
    <w:tmpl w:val="74CAD66C"/>
    <w:lvl w:ilvl="0" w:tplc="0409000D">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cs="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cs="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cs="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nsid w:val="00000003"/>
    <w:multiLevelType w:val="hybridMultilevel"/>
    <w:tmpl w:val="87B6D812"/>
    <w:lvl w:ilvl="0" w:tplc="0409000B">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cs="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cs="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cs="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
    <w:nsid w:val="00000004"/>
    <w:multiLevelType w:val="hybridMultilevel"/>
    <w:tmpl w:val="B3542944"/>
    <w:lvl w:ilvl="0" w:tplc="0409000D">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cs="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cs="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cs="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nsid w:val="00000005"/>
    <w:multiLevelType w:val="hybridMultilevel"/>
    <w:tmpl w:val="BA8E5F08"/>
    <w:lvl w:ilvl="0" w:tplc="0409000D">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540" w:hanging="360"/>
      </w:pPr>
      <w:rPr>
        <w:rFonts w:ascii="Courier New" w:cs="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cs="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cs="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nsid w:val="00000006"/>
    <w:multiLevelType w:val="hybridMultilevel"/>
    <w:tmpl w:val="BA8AEB28"/>
    <w:lvl w:ilvl="0" w:tplc="0409000D">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cs="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cs="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cs="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
    <w:nsid w:val="0000000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000000B"/>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C"/>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D"/>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000000E"/>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000000F"/>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000010"/>
    <w:multiLevelType w:val="hybridMultilevel"/>
    <w:tmpl w:val="000000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00000011"/>
    <w:multiLevelType w:val="hybridMultilevel"/>
    <w:tmpl w:val="00000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00000012"/>
    <w:multiLevelType w:val="hybridMultilevel"/>
    <w:tmpl w:val="00000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0000001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000001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0000015"/>
    <w:multiLevelType w:val="hybridMultilevel"/>
    <w:tmpl w:val="000000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cs="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cs="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cs="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00000016"/>
    <w:multiLevelType w:val="hybridMultilevel"/>
    <w:tmpl w:val="000000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cs="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cs="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cs="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00000017"/>
    <w:multiLevelType w:val="hybridMultilevel"/>
    <w:tmpl w:val="00000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00000018"/>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25">
    <w:nsid w:val="00000019"/>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26">
    <w:nsid w:val="0000001A"/>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27">
    <w:nsid w:val="0000001B"/>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28">
    <w:nsid w:val="0000001C"/>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29">
    <w:nsid w:val="0000001D"/>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0">
    <w:nsid w:val="0000001E"/>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1">
    <w:nsid w:val="0000001F"/>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2">
    <w:nsid w:val="00000020"/>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3">
    <w:nsid w:val="00000021"/>
    <w:multiLevelType w:val="hybridMultilevel"/>
    <w:tmpl w:val="EC8F6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000002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000002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0000002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0000002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00000026"/>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0000002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0000002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00000029"/>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0000002A"/>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0000002B"/>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0000002C"/>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0000002D"/>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0000002E"/>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0000002F"/>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0000003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00000031"/>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0000003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0000003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00000034"/>
    <w:multiLevelType w:val="hybridMultilevel"/>
    <w:tmpl w:val="E861495D"/>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0000003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00000036"/>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0000003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0000003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00000039"/>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0000003A"/>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0000003B"/>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0000003C"/>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0000003D"/>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0000003E"/>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0000003F"/>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0000004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00000041"/>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0000004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0000004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0000004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0000004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00000046"/>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0000004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0000004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00000049"/>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74">
    <w:nsid w:val="0000004A"/>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75">
    <w:nsid w:val="0000004B"/>
    <w:multiLevelType w:val="hybridMultilevel"/>
    <w:tmpl w:val="E272F536"/>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76">
    <w:nsid w:val="0000004C"/>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77">
    <w:nsid w:val="0000004D"/>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78">
    <w:nsid w:val="0000004E"/>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79">
    <w:nsid w:val="0000004F"/>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0">
    <w:nsid w:val="00000050"/>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1">
    <w:nsid w:val="00000051"/>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2">
    <w:nsid w:val="00000052"/>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3">
    <w:nsid w:val="00000053"/>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4">
    <w:nsid w:val="00000054"/>
    <w:multiLevelType w:val="hybridMultilevel"/>
    <w:tmpl w:val="00000000"/>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cs="Courier New" w:hAnsi="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cs="Courier New" w:hAnsi="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cs="Courier New" w:hAnsi="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85">
    <w:nsid w:val="00000055"/>
    <w:multiLevelType w:val="hybridMultilevel"/>
    <w:tmpl w:val="000000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nsid w:val="00000056"/>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00000057"/>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00000058"/>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00000059"/>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6"/>
  </w:num>
  <w:num w:numId="5">
    <w:abstractNumId w:val="2"/>
  </w:num>
  <w:num w:numId="6">
    <w:abstractNumId w:val="5"/>
  </w:num>
  <w:num w:numId="7">
    <w:abstractNumId w:val="4"/>
  </w:num>
  <w:num w:numId="8">
    <w:abstractNumId w:val="3"/>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widowControl w:val="false"/>
        <w:autoSpaceDE w:val="false"/>
        <w:autoSpaceDN w:val="false"/>
      </w:pPr>
    </w:pPrDefault>
  </w:docDefaults>
  <w:style w:type="paragraph" w:default="1" w:styleId="style0">
    <w:name w:val="Normal"/>
    <w:next w:val="style0"/>
    <w:qFormat/>
    <w:uiPriority w:val="1"/>
    <w:pPr/>
    <w:rPr>
      <w:rFonts w:ascii="Roboto" w:cs="Roboto" w:eastAsia="Roboto" w:hAnsi="Roboto"/>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6">
    <w:name w:val="Body Text"/>
    <w:basedOn w:val="style0"/>
    <w:next w:val="style66"/>
    <w:qFormat/>
    <w:uiPriority w:val="1"/>
    <w:pPr>
      <w:ind w:left="100"/>
    </w:pPr>
    <w:rPr>
      <w:i/>
      <w:iCs/>
      <w:sz w:val="20"/>
      <w:szCs w:val="20"/>
    </w:rPr>
  </w:style>
  <w:style w:type="paragraph" w:styleId="style179">
    <w:name w:val="List Paragraph"/>
    <w:basedOn w:val="style0"/>
    <w:next w:val="style179"/>
    <w:qFormat/>
    <w:uiPriority w:val="1"/>
    <w:pPr/>
  </w:style>
  <w:style w:type="paragraph" w:customStyle="1" w:styleId="style4097">
    <w:name w:val="Table Paragraph"/>
    <w:basedOn w:val="style0"/>
    <w:next w:val="style4097"/>
    <w:qFormat/>
    <w:uiPriority w:val="1"/>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2119</Words>
  <Pages>3</Pages>
  <Characters>12319</Characters>
  <Application>WPS Office</Application>
  <DocSecurity>0</DocSecurity>
  <Paragraphs>309</Paragraphs>
  <ScaleCrop>false</ScaleCrop>
  <Company>HP</Company>
  <LinksUpToDate>false</LinksUpToDate>
  <CharactersWithSpaces>15290</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2024-07-23T15:06:30Z</dcterms:created>
  <dc:creator>Ahmed Adamu</dc:creator>
  <lastModifiedBy>TECNO BG6</lastModifiedBy>
  <lastPrinted>2022-03-04T15:15:00Z</lastPrinted>
  <dcterms:modified xsi:type="dcterms:W3CDTF">2025-11-10T06:39:02Z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fac0eb3275d64bb78267a6a500820f40</vt:lpwstr>
  </property>
</Properties>
</file>